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AD2" w:rsidRDefault="00FE4AD2" w:rsidP="00FE4AD2">
      <w:pPr>
        <w:pStyle w:val="affff2"/>
        <w:widowControl w:val="0"/>
        <w:numPr>
          <w:ilvl w:val="0"/>
          <w:numId w:val="18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МАРКСОВСКОГО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FE4AD2" w:rsidRDefault="00FE4AD2" w:rsidP="00FE4AD2">
      <w:pPr>
        <w:pStyle w:val="affff2"/>
        <w:widowControl w:val="0"/>
        <w:numPr>
          <w:ilvl w:val="0"/>
          <w:numId w:val="19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РАЙОНА САРАТОВСКОЙ ОБЛАСТИ</w:t>
      </w:r>
    </w:p>
    <w:p w:rsidR="00FE4AD2" w:rsidRDefault="00FE4AD2" w:rsidP="00FE4AD2">
      <w:pPr>
        <w:pStyle w:val="affff2"/>
        <w:widowControl w:val="0"/>
        <w:numPr>
          <w:ilvl w:val="0"/>
          <w:numId w:val="20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E4AD2" w:rsidRDefault="00FE4AD2" w:rsidP="00FE4AD2">
      <w:pPr>
        <w:pStyle w:val="affff2"/>
        <w:widowControl w:val="0"/>
        <w:numPr>
          <w:ilvl w:val="0"/>
          <w:numId w:val="20"/>
        </w:numPr>
        <w:tabs>
          <w:tab w:val="left" w:pos="0"/>
          <w:tab w:val="left" w:pos="360"/>
        </w:tabs>
        <w:autoSpaceDN w:val="0"/>
        <w:snapToGrid w:val="0"/>
        <w:spacing w:after="0" w:line="216" w:lineRule="auto"/>
        <w:jc w:val="center"/>
        <w:rPr>
          <w:rFonts w:ascii="Calibri" w:hAnsi="Calibri" w:cs="font167"/>
          <w:szCs w:val="28"/>
        </w:rPr>
      </w:pPr>
    </w:p>
    <w:p w:rsidR="00FE4AD2" w:rsidRDefault="00FE4AD2" w:rsidP="00FE4AD2">
      <w:pPr>
        <w:pStyle w:val="affffff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27.12.2023 г. № 2198-н</w:t>
      </w:r>
    </w:p>
    <w:p w:rsidR="00773C08" w:rsidRDefault="00773C08" w:rsidP="00773C08">
      <w:pPr>
        <w:tabs>
          <w:tab w:val="left" w:pos="-284"/>
        </w:tabs>
        <w:ind w:right="23" w:firstLine="0"/>
        <w:outlineLvl w:val="0"/>
        <w:rPr>
          <w:rFonts w:ascii="Times New Roman" w:hAnsi="Times New Roman"/>
          <w:sz w:val="28"/>
        </w:rPr>
      </w:pPr>
    </w:p>
    <w:p w:rsidR="007A6B43" w:rsidRPr="00F656CF" w:rsidRDefault="004C4C0F" w:rsidP="00773C08">
      <w:pPr>
        <w:tabs>
          <w:tab w:val="left" w:pos="-284"/>
        </w:tabs>
        <w:ind w:right="23" w:firstLine="0"/>
        <w:outlineLvl w:val="0"/>
        <w:rPr>
          <w:sz w:val="28"/>
          <w:szCs w:val="28"/>
        </w:rPr>
      </w:pPr>
      <w:r w:rsidRPr="00925368">
        <w:rPr>
          <w:rFonts w:ascii="Times New Roman" w:hAnsi="Times New Roman"/>
          <w:sz w:val="28"/>
        </w:rPr>
        <w:t>О внесении изменений в постановление администрации Марксовского муниципа</w:t>
      </w:r>
      <w:r w:rsidR="00BF4A41" w:rsidRPr="00925368">
        <w:rPr>
          <w:rFonts w:ascii="Times New Roman" w:hAnsi="Times New Roman"/>
          <w:sz w:val="28"/>
        </w:rPr>
        <w:t xml:space="preserve">льного района от 30 декабря 2022 года № </w:t>
      </w:r>
      <w:r w:rsidR="007A6B43">
        <w:rPr>
          <w:rFonts w:ascii="Times New Roman" w:hAnsi="Times New Roman"/>
          <w:sz w:val="28"/>
        </w:rPr>
        <w:t>2592</w:t>
      </w:r>
      <w:r w:rsidRPr="00925368">
        <w:rPr>
          <w:rFonts w:ascii="Times New Roman" w:hAnsi="Times New Roman"/>
          <w:sz w:val="28"/>
        </w:rPr>
        <w:t xml:space="preserve">-н </w:t>
      </w:r>
      <w:r w:rsidRPr="007A6B43">
        <w:rPr>
          <w:rFonts w:ascii="Times New Roman" w:hAnsi="Times New Roman" w:cs="Times New Roman"/>
          <w:sz w:val="28"/>
        </w:rPr>
        <w:t>«</w:t>
      </w:r>
      <w:r w:rsidR="007A6B43" w:rsidRPr="007A6B4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«Управление земельно-имущественными ресурсами в муниципальном образовании город Маркс»</w:t>
      </w:r>
    </w:p>
    <w:p w:rsidR="004C4C0F" w:rsidRPr="00925368" w:rsidRDefault="004C4C0F" w:rsidP="00925368">
      <w:pPr>
        <w:pStyle w:val="affffff"/>
        <w:ind w:firstLine="0"/>
        <w:jc w:val="both"/>
        <w:rPr>
          <w:rFonts w:ascii="Times New Roman" w:hAnsi="Times New Roman"/>
          <w:sz w:val="28"/>
        </w:rPr>
      </w:pPr>
    </w:p>
    <w:p w:rsidR="004C4C0F" w:rsidRPr="00925368" w:rsidRDefault="004C4C0F" w:rsidP="00925368">
      <w:pPr>
        <w:pStyle w:val="affffff"/>
        <w:jc w:val="both"/>
        <w:rPr>
          <w:rFonts w:ascii="Times New Roman" w:hAnsi="Times New Roman"/>
          <w:sz w:val="28"/>
        </w:rPr>
      </w:pPr>
    </w:p>
    <w:p w:rsidR="004C4C0F" w:rsidRPr="00925368" w:rsidRDefault="004C4C0F" w:rsidP="00925368">
      <w:pPr>
        <w:pStyle w:val="affffff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925368">
        <w:rPr>
          <w:rFonts w:ascii="Times New Roman" w:hAnsi="Times New Roman"/>
          <w:sz w:val="28"/>
        </w:rPr>
        <w:t xml:space="preserve">Руководствуясь постановлением администрации Марксовского муниципального района Саратовской области от 5 ноября 2014 года № 2710-н </w:t>
      </w:r>
      <w:r w:rsidRPr="00925368">
        <w:rPr>
          <w:rFonts w:ascii="Times New Roman" w:eastAsia="Times New Roman" w:hAnsi="Times New Roman"/>
          <w:sz w:val="28"/>
          <w:lang w:eastAsia="ru-RU"/>
        </w:rPr>
        <w:t>«Об установлении Порядка принятия решений о разработке муниципальных программ Марксовского муниципального района, муниципального образования город Маркс их формирования и реализации, Порядка проведения оценки эффективности реализации муниципальных программ Марксовского муниципального района, муниципального образования город Маркс»</w:t>
      </w:r>
      <w:r w:rsidRPr="00925368">
        <w:rPr>
          <w:rFonts w:ascii="Times New Roman" w:hAnsi="Times New Roman"/>
          <w:sz w:val="28"/>
        </w:rPr>
        <w:t xml:space="preserve">, Уставом </w:t>
      </w:r>
      <w:proofErr w:type="spellStart"/>
      <w:r w:rsidRPr="00925368">
        <w:rPr>
          <w:rFonts w:ascii="Times New Roman" w:hAnsi="Times New Roman"/>
          <w:sz w:val="28"/>
        </w:rPr>
        <w:t>Марксовского</w:t>
      </w:r>
      <w:proofErr w:type="spellEnd"/>
      <w:r w:rsidRPr="00925368">
        <w:rPr>
          <w:rFonts w:ascii="Times New Roman" w:hAnsi="Times New Roman"/>
          <w:sz w:val="28"/>
        </w:rPr>
        <w:t xml:space="preserve"> муниципального района, </w:t>
      </w:r>
      <w:r w:rsidR="00D95657">
        <w:rPr>
          <w:rFonts w:ascii="Times New Roman" w:hAnsi="Times New Roman"/>
          <w:sz w:val="28"/>
        </w:rPr>
        <w:t>Ус</w:t>
      </w:r>
      <w:r w:rsidR="00773C08">
        <w:rPr>
          <w:rFonts w:ascii="Times New Roman" w:hAnsi="Times New Roman"/>
          <w:sz w:val="28"/>
        </w:rPr>
        <w:t>та</w:t>
      </w:r>
      <w:r w:rsidR="00D95657">
        <w:rPr>
          <w:rFonts w:ascii="Times New Roman" w:hAnsi="Times New Roman"/>
          <w:sz w:val="28"/>
        </w:rPr>
        <w:t>в</w:t>
      </w:r>
      <w:r w:rsidR="00773C08">
        <w:rPr>
          <w:rFonts w:ascii="Times New Roman" w:hAnsi="Times New Roman"/>
          <w:sz w:val="28"/>
        </w:rPr>
        <w:t>о</w:t>
      </w:r>
      <w:r w:rsidR="00D95657">
        <w:rPr>
          <w:rFonts w:ascii="Times New Roman" w:hAnsi="Times New Roman"/>
          <w:sz w:val="28"/>
        </w:rPr>
        <w:t xml:space="preserve">м муниципального образования город Маркс, </w:t>
      </w:r>
      <w:r w:rsidRPr="00925368">
        <w:rPr>
          <w:rFonts w:ascii="Times New Roman" w:hAnsi="Times New Roman"/>
          <w:sz w:val="28"/>
        </w:rPr>
        <w:t xml:space="preserve">администрация </w:t>
      </w:r>
      <w:proofErr w:type="spellStart"/>
      <w:r w:rsidRPr="00925368">
        <w:rPr>
          <w:rFonts w:ascii="Times New Roman" w:hAnsi="Times New Roman"/>
          <w:sz w:val="28"/>
        </w:rPr>
        <w:t>Марксовского</w:t>
      </w:r>
      <w:proofErr w:type="spellEnd"/>
      <w:r w:rsidRPr="00925368">
        <w:rPr>
          <w:rFonts w:ascii="Times New Roman" w:hAnsi="Times New Roman"/>
          <w:sz w:val="28"/>
        </w:rPr>
        <w:t xml:space="preserve"> муниципального</w:t>
      </w:r>
      <w:proofErr w:type="gramEnd"/>
      <w:r w:rsidRPr="00925368">
        <w:rPr>
          <w:rFonts w:ascii="Times New Roman" w:hAnsi="Times New Roman"/>
          <w:sz w:val="28"/>
        </w:rPr>
        <w:t xml:space="preserve"> района ПОСТАНОВЛЯЕТ:</w:t>
      </w:r>
    </w:p>
    <w:p w:rsidR="004C4C0F" w:rsidRPr="00925368" w:rsidRDefault="004C4C0F" w:rsidP="00925368">
      <w:pPr>
        <w:pStyle w:val="affff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Внести в постановление администрации Марксовского муниципа</w:t>
      </w:r>
      <w:r w:rsidR="00BF4A41" w:rsidRPr="00925368">
        <w:rPr>
          <w:rFonts w:ascii="Times New Roman" w:hAnsi="Times New Roman" w:cs="Times New Roman"/>
          <w:sz w:val="28"/>
          <w:szCs w:val="28"/>
        </w:rPr>
        <w:t xml:space="preserve">льного района от </w:t>
      </w:r>
      <w:r w:rsidR="007A6B43" w:rsidRPr="00925368">
        <w:rPr>
          <w:rFonts w:ascii="Times New Roman" w:hAnsi="Times New Roman"/>
          <w:sz w:val="28"/>
        </w:rPr>
        <w:t xml:space="preserve">30 декабря 2022 года № </w:t>
      </w:r>
      <w:r w:rsidR="007A6B43">
        <w:rPr>
          <w:rFonts w:ascii="Times New Roman" w:hAnsi="Times New Roman"/>
          <w:sz w:val="28"/>
        </w:rPr>
        <w:t>2592</w:t>
      </w:r>
      <w:r w:rsidR="007A6B43" w:rsidRPr="00925368">
        <w:rPr>
          <w:rFonts w:ascii="Times New Roman" w:hAnsi="Times New Roman"/>
          <w:sz w:val="28"/>
        </w:rPr>
        <w:t xml:space="preserve">-н </w:t>
      </w:r>
      <w:r w:rsidR="007A6B43" w:rsidRPr="007A6B43">
        <w:rPr>
          <w:rFonts w:ascii="Times New Roman" w:hAnsi="Times New Roman" w:cs="Times New Roman"/>
          <w:sz w:val="28"/>
        </w:rPr>
        <w:t>«</w:t>
      </w:r>
      <w:r w:rsidR="007A6B43" w:rsidRPr="007A6B4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«Управление земельно-имущественными ресурсами в муниципальном образовании город Маркс»</w:t>
      </w:r>
      <w:r w:rsidR="00EF548E">
        <w:rPr>
          <w:rFonts w:ascii="Times New Roman" w:hAnsi="Times New Roman" w:cs="Times New Roman"/>
          <w:sz w:val="28"/>
          <w:szCs w:val="28"/>
        </w:rPr>
        <w:t xml:space="preserve"> </w:t>
      </w:r>
      <w:r w:rsidRPr="00925368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4C4C0F" w:rsidRDefault="004C4C0F" w:rsidP="00925368">
      <w:pPr>
        <w:tabs>
          <w:tab w:val="left" w:pos="595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FD1EEF" w:rsidRDefault="0080738D" w:rsidP="0080738D">
      <w:pPr>
        <w:pStyle w:val="affff"/>
        <w:numPr>
          <w:ilvl w:val="1"/>
          <w:numId w:val="10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EEF">
        <w:rPr>
          <w:rFonts w:ascii="Times New Roman" w:hAnsi="Times New Roman" w:cs="Times New Roman"/>
          <w:sz w:val="28"/>
          <w:szCs w:val="28"/>
        </w:rPr>
        <w:t xml:space="preserve">Позицию паспорта «Сроки реализации муниципальной программы» </w:t>
      </w:r>
      <w:r w:rsidR="005D7577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7A6B43" w:rsidRPr="007A6B43">
        <w:rPr>
          <w:rFonts w:ascii="Times New Roman" w:hAnsi="Times New Roman" w:cs="Times New Roman"/>
          <w:sz w:val="28"/>
          <w:szCs w:val="28"/>
        </w:rPr>
        <w:t>Управление земельно-имущественными ресурсами в муниципальном образовании город Маркс</w:t>
      </w:r>
      <w:r w:rsidR="0034092D">
        <w:rPr>
          <w:rFonts w:ascii="Times New Roman" w:hAnsi="Times New Roman" w:cs="Times New Roman"/>
          <w:sz w:val="28"/>
          <w:szCs w:val="28"/>
        </w:rPr>
        <w:t>»</w:t>
      </w:r>
      <w:r w:rsidR="005D7577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="0034092D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D9565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Y="257"/>
        <w:tblOverlap w:val="never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969"/>
        <w:gridCol w:w="4961"/>
        <w:gridCol w:w="1084"/>
      </w:tblGrid>
      <w:tr w:rsidR="00FD1EEF" w:rsidRPr="00925368" w:rsidTr="00773C08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1EEF" w:rsidRPr="00925368" w:rsidRDefault="00FD1EEF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</w:tcBorders>
            <w:vAlign w:val="center"/>
          </w:tcPr>
          <w:p w:rsidR="00FD1EEF" w:rsidRPr="00925368" w:rsidRDefault="00FD1EEF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</w:t>
            </w:r>
            <w:r w:rsidR="002E1B5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961" w:type="dxa"/>
            <w:vMerge w:val="restart"/>
            <w:tcBorders>
              <w:right w:val="single" w:sz="4" w:space="0" w:color="auto"/>
            </w:tcBorders>
            <w:vAlign w:val="center"/>
          </w:tcPr>
          <w:p w:rsidR="00FD1EEF" w:rsidRPr="00925368" w:rsidRDefault="00FD1EEF" w:rsidP="0080738D">
            <w:pPr>
              <w:pStyle w:val="affff"/>
              <w:tabs>
                <w:tab w:val="left" w:pos="0"/>
              </w:tabs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2023- 2026 годы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1EEF" w:rsidRPr="00925368" w:rsidRDefault="00FD1EEF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EEF" w:rsidRPr="00925368" w:rsidTr="00773C08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1EEF" w:rsidRPr="00925368" w:rsidRDefault="00FD1EEF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FD1EEF" w:rsidRPr="00925368" w:rsidRDefault="00FD1EEF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right w:val="single" w:sz="4" w:space="0" w:color="auto"/>
            </w:tcBorders>
            <w:vAlign w:val="center"/>
          </w:tcPr>
          <w:p w:rsidR="00FD1EEF" w:rsidRPr="00F80F72" w:rsidRDefault="00FD1EEF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1EEF" w:rsidRPr="00925368" w:rsidRDefault="00FD1EEF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EEF" w:rsidRPr="00925368" w:rsidTr="00773C08">
        <w:trPr>
          <w:trHeight w:val="70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1EEF" w:rsidRPr="00925368" w:rsidRDefault="00FD1EEF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FD1EEF" w:rsidRPr="00925368" w:rsidRDefault="00FD1EEF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right w:val="single" w:sz="4" w:space="0" w:color="auto"/>
            </w:tcBorders>
            <w:vAlign w:val="center"/>
          </w:tcPr>
          <w:p w:rsidR="00FD1EEF" w:rsidRPr="00925368" w:rsidRDefault="00FD1EEF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D1EEF" w:rsidRPr="00925368" w:rsidRDefault="00FD1EEF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FD1EEF" w:rsidRDefault="00FD1EEF" w:rsidP="00FD1EEF">
      <w:pPr>
        <w:tabs>
          <w:tab w:val="left" w:pos="595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00016" w:rsidRPr="00925368" w:rsidRDefault="00F00016" w:rsidP="00F00016">
      <w:pPr>
        <w:pStyle w:val="affff"/>
        <w:widowControl/>
        <w:numPr>
          <w:ilvl w:val="1"/>
          <w:numId w:val="10"/>
        </w:numPr>
        <w:tabs>
          <w:tab w:val="left" w:pos="0"/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Позицию паспорта «Объемы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программы, в том числе по годам</w:t>
      </w:r>
      <w:r w:rsidRPr="00925368">
        <w:rPr>
          <w:rFonts w:ascii="Times New Roman" w:hAnsi="Times New Roman" w:cs="Times New Roman"/>
          <w:sz w:val="28"/>
          <w:szCs w:val="28"/>
        </w:rPr>
        <w:t>» муниципальной программ</w:t>
      </w:r>
      <w:r w:rsidR="00F812E0">
        <w:rPr>
          <w:rFonts w:ascii="Times New Roman" w:hAnsi="Times New Roman" w:cs="Times New Roman"/>
          <w:sz w:val="28"/>
          <w:szCs w:val="28"/>
        </w:rPr>
        <w:t>ы изложить в следующей редакции</w:t>
      </w:r>
      <w:r w:rsidR="00D9565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Y="257"/>
        <w:tblOverlap w:val="never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967"/>
        <w:gridCol w:w="994"/>
        <w:gridCol w:w="992"/>
        <w:gridCol w:w="1134"/>
        <w:gridCol w:w="993"/>
        <w:gridCol w:w="850"/>
        <w:gridCol w:w="1084"/>
      </w:tblGrid>
      <w:tr w:rsidR="00F00016" w:rsidRPr="00925368" w:rsidTr="00773C08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67" w:type="dxa"/>
            <w:vMerge w:val="restart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муниципальной программы, в т.ч. по годам:</w:t>
            </w:r>
          </w:p>
        </w:tc>
        <w:tc>
          <w:tcPr>
            <w:tcW w:w="4963" w:type="dxa"/>
            <w:gridSpan w:val="5"/>
            <w:tcBorders>
              <w:right w:val="single" w:sz="4" w:space="0" w:color="auto"/>
            </w:tcBorders>
          </w:tcPr>
          <w:p w:rsidR="00F00016" w:rsidRPr="00925368" w:rsidRDefault="00F00016" w:rsidP="00DF0D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016" w:rsidRPr="00925368" w:rsidTr="00773C08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00016" w:rsidRPr="00F80F72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D57" w:rsidRPr="00925368" w:rsidTr="00773C08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D57" w:rsidRPr="00925368" w:rsidRDefault="002C3D57" w:rsidP="002C3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2C3D57" w:rsidRPr="00925368" w:rsidRDefault="002C3D57" w:rsidP="002C3D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994" w:type="dxa"/>
            <w:vAlign w:val="center"/>
          </w:tcPr>
          <w:p w:rsidR="002C3D57" w:rsidRPr="00925368" w:rsidRDefault="007A418A" w:rsidP="002C3D57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1030</w:t>
            </w:r>
            <w:r w:rsidR="002C3D57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2C3D57" w:rsidRPr="00925368" w:rsidRDefault="002C3D57" w:rsidP="007A418A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7A418A">
              <w:rPr>
                <w:rFonts w:ascii="Times New Roman" w:hAnsi="Times New Roman"/>
                <w:sz w:val="28"/>
              </w:rPr>
              <w:t>30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2C3D57" w:rsidRPr="00925368" w:rsidRDefault="002C3D57" w:rsidP="002C3D57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2C3D57" w:rsidRPr="00925368" w:rsidRDefault="002C3D57" w:rsidP="002C3D57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C3D57" w:rsidRPr="00925368" w:rsidRDefault="002C3D57" w:rsidP="002C3D57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D57" w:rsidRPr="00925368" w:rsidRDefault="002C3D57" w:rsidP="002C3D57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C3D57" w:rsidRPr="00925368" w:rsidTr="00773C08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D57" w:rsidRPr="00925368" w:rsidRDefault="002C3D57" w:rsidP="002C3D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2C3D57" w:rsidRPr="00F812E0" w:rsidRDefault="002C3D57" w:rsidP="002C3D5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:rsidR="002C3D57" w:rsidRPr="00925368" w:rsidRDefault="007A418A" w:rsidP="002C3D57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1030</w:t>
            </w:r>
            <w:r w:rsidR="002C3D57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2C3D57" w:rsidRPr="00925368" w:rsidRDefault="002C3D57" w:rsidP="007A418A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7A418A">
              <w:rPr>
                <w:rFonts w:ascii="Times New Roman" w:hAnsi="Times New Roman"/>
                <w:sz w:val="28"/>
              </w:rPr>
              <w:t>30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2C3D57" w:rsidRPr="00925368" w:rsidRDefault="002C3D57" w:rsidP="002C3D57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2C3D57" w:rsidRPr="00925368" w:rsidRDefault="002C3D57" w:rsidP="002C3D57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C3D57" w:rsidRPr="00925368" w:rsidRDefault="002C3D57" w:rsidP="002C3D57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D57" w:rsidRPr="00925368" w:rsidRDefault="002C3D57" w:rsidP="002C3D57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773C08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lastRenderedPageBreak/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773C08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F00016">
            <w:pPr>
              <w:pStyle w:val="affffff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0016" w:rsidRPr="00925368" w:rsidRDefault="00F00016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00016" w:rsidRPr="00925368" w:rsidTr="00773C08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016" w:rsidRPr="00925368" w:rsidRDefault="00F00016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tcBorders>
              <w:left w:val="single" w:sz="4" w:space="0" w:color="auto"/>
            </w:tcBorders>
            <w:vAlign w:val="center"/>
          </w:tcPr>
          <w:p w:rsidR="00F00016" w:rsidRPr="00925368" w:rsidRDefault="00F00016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2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DF0DF6">
            <w:pPr>
              <w:pStyle w:val="affffff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925368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00016" w:rsidRPr="00925368" w:rsidRDefault="00F00016" w:rsidP="00F00016">
            <w:pPr>
              <w:pStyle w:val="affff"/>
              <w:widowControl/>
              <w:tabs>
                <w:tab w:val="left" w:pos="0"/>
              </w:tabs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812E0" w:rsidRDefault="00F812E0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00016" w:rsidRPr="00925368" w:rsidRDefault="00F00016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F00016" w:rsidRPr="00F00016" w:rsidRDefault="00F00016" w:rsidP="00F00016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80738D" w:rsidRDefault="0080738D" w:rsidP="00F00016">
      <w:pPr>
        <w:pStyle w:val="affff"/>
        <w:numPr>
          <w:ilvl w:val="1"/>
          <w:numId w:val="10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паспорта «Ожидаемые конечные результаты реализации программы» </w:t>
      </w:r>
      <w:r w:rsidR="005D7577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F812E0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</w:p>
    <w:tbl>
      <w:tblPr>
        <w:tblpPr w:leftFromText="180" w:rightFromText="180" w:vertAnchor="text" w:horzAnchor="margin" w:tblpY="257"/>
        <w:tblOverlap w:val="never"/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2"/>
        <w:gridCol w:w="3967"/>
        <w:gridCol w:w="4963"/>
        <w:gridCol w:w="1084"/>
      </w:tblGrid>
      <w:tr w:rsidR="0080738D" w:rsidRPr="00925368" w:rsidTr="00773C08">
        <w:trPr>
          <w:trHeight w:val="31"/>
        </w:trPr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38D" w:rsidRPr="00925368" w:rsidRDefault="0080738D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67" w:type="dxa"/>
            <w:vMerge w:val="restart"/>
            <w:tcBorders>
              <w:left w:val="single" w:sz="4" w:space="0" w:color="auto"/>
            </w:tcBorders>
            <w:vAlign w:val="center"/>
          </w:tcPr>
          <w:p w:rsidR="0080738D" w:rsidRPr="00925368" w:rsidRDefault="0080738D" w:rsidP="0080738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4963" w:type="dxa"/>
            <w:vMerge w:val="restart"/>
            <w:tcBorders>
              <w:right w:val="single" w:sz="4" w:space="0" w:color="auto"/>
            </w:tcBorders>
          </w:tcPr>
          <w:p w:rsidR="002C3D57" w:rsidRPr="002C3D57" w:rsidRDefault="002C3D57" w:rsidP="002C3D5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- Доведение удельного веса земельных участков под объектами недвижимости, находящимися в муниципальной собственности, включенных в реестр муниципального имущества до 100% к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2C3D57" w:rsidRPr="002C3D57" w:rsidRDefault="002C3D57" w:rsidP="002C3D57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- Получение доходов от арендной платы за землю до </w:t>
            </w:r>
            <w:r w:rsidR="00304782">
              <w:rPr>
                <w:rFonts w:ascii="Times New Roman" w:hAnsi="Times New Roman" w:cs="Times New Roman"/>
                <w:sz w:val="28"/>
                <w:szCs w:val="28"/>
              </w:rPr>
              <w:t>7115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,0 тыс. рублей за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3-2026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  <w:p w:rsidR="0080738D" w:rsidRPr="00925368" w:rsidRDefault="002C3D57" w:rsidP="00304782">
            <w:pPr>
              <w:pStyle w:val="affff"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- Получение доходов от продажи земельных участков в бюджет муниципального образования (из земель муниципальной собственности, и земель, право </w:t>
            </w:r>
            <w:proofErr w:type="gramStart"/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  <w:proofErr w:type="gramEnd"/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которую не разграничено) до </w:t>
            </w:r>
            <w:r w:rsidR="0030478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14,0 тыс. руб. за 2023-202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38D" w:rsidRPr="00925368" w:rsidTr="00773C08">
        <w:trPr>
          <w:trHeight w:val="28"/>
        </w:trPr>
        <w:tc>
          <w:tcPr>
            <w:tcW w:w="3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  <w:vMerge/>
            <w:tcBorders>
              <w:right w:val="single" w:sz="4" w:space="0" w:color="auto"/>
            </w:tcBorders>
            <w:vAlign w:val="center"/>
          </w:tcPr>
          <w:p w:rsidR="0080738D" w:rsidRPr="00F80F72" w:rsidRDefault="0080738D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38D" w:rsidRPr="00925368" w:rsidTr="00773C08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  <w:vMerge/>
            <w:tcBorders>
              <w:right w:val="single" w:sz="4" w:space="0" w:color="auto"/>
            </w:tcBorders>
            <w:vAlign w:val="center"/>
          </w:tcPr>
          <w:p w:rsidR="0080738D" w:rsidRPr="00925368" w:rsidRDefault="0080738D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38D" w:rsidRPr="00925368" w:rsidRDefault="0080738D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0738D" w:rsidRPr="00925368" w:rsidTr="00773C08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  <w:vMerge/>
            <w:tcBorders>
              <w:right w:val="single" w:sz="4" w:space="0" w:color="auto"/>
            </w:tcBorders>
            <w:vAlign w:val="center"/>
          </w:tcPr>
          <w:p w:rsidR="0080738D" w:rsidRPr="00925368" w:rsidRDefault="0080738D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38D" w:rsidRPr="00925368" w:rsidRDefault="0080738D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0738D" w:rsidRPr="00925368" w:rsidTr="00773C08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  <w:vMerge/>
            <w:tcBorders>
              <w:right w:val="single" w:sz="4" w:space="0" w:color="auto"/>
            </w:tcBorders>
            <w:vAlign w:val="center"/>
          </w:tcPr>
          <w:p w:rsidR="0080738D" w:rsidRPr="00925368" w:rsidRDefault="0080738D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38D" w:rsidRPr="00925368" w:rsidRDefault="0080738D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0738D" w:rsidRPr="00925368" w:rsidTr="00773C08">
        <w:trPr>
          <w:trHeight w:val="28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  <w:vMerge/>
            <w:tcBorders>
              <w:right w:val="single" w:sz="4" w:space="0" w:color="auto"/>
            </w:tcBorders>
            <w:vAlign w:val="center"/>
          </w:tcPr>
          <w:p w:rsidR="0080738D" w:rsidRPr="00925368" w:rsidRDefault="0080738D" w:rsidP="00DF0DF6">
            <w:pPr>
              <w:pStyle w:val="affff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38D" w:rsidRPr="00925368" w:rsidRDefault="0080738D" w:rsidP="00DF0DF6">
            <w:pPr>
              <w:pStyle w:val="affffff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0738D" w:rsidRPr="00925368" w:rsidTr="00773C08">
        <w:trPr>
          <w:trHeight w:val="70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38D" w:rsidRPr="00925368" w:rsidRDefault="0080738D" w:rsidP="00DF0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</w:tcBorders>
            <w:vAlign w:val="center"/>
          </w:tcPr>
          <w:p w:rsidR="0080738D" w:rsidRPr="00925368" w:rsidRDefault="0080738D" w:rsidP="00DF0D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  <w:vMerge/>
            <w:tcBorders>
              <w:right w:val="single" w:sz="4" w:space="0" w:color="auto"/>
            </w:tcBorders>
            <w:vAlign w:val="center"/>
          </w:tcPr>
          <w:p w:rsidR="0080738D" w:rsidRPr="00925368" w:rsidRDefault="0080738D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0738D" w:rsidRPr="00925368" w:rsidRDefault="0080738D" w:rsidP="00DF0DF6">
            <w:pPr>
              <w:pStyle w:val="affff"/>
              <w:widowControl/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536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80738D" w:rsidRDefault="0080738D" w:rsidP="0080738D">
      <w:pPr>
        <w:pStyle w:val="affff"/>
        <w:tabs>
          <w:tab w:val="left" w:pos="5954"/>
        </w:tabs>
        <w:ind w:left="1276" w:firstLine="0"/>
        <w:rPr>
          <w:rFonts w:ascii="Times New Roman" w:hAnsi="Times New Roman" w:cs="Times New Roman"/>
          <w:sz w:val="28"/>
          <w:szCs w:val="28"/>
        </w:rPr>
      </w:pPr>
    </w:p>
    <w:p w:rsidR="00733A9A" w:rsidRPr="0080738D" w:rsidRDefault="00733A9A" w:rsidP="00F00016">
      <w:pPr>
        <w:pStyle w:val="affff"/>
        <w:numPr>
          <w:ilvl w:val="1"/>
          <w:numId w:val="10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3 «Сроки и этапы реализации муниципальной программы» </w:t>
      </w:r>
      <w:r w:rsidR="005D757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="00F00016">
        <w:rPr>
          <w:rFonts w:ascii="Times New Roman" w:hAnsi="Times New Roman" w:cs="Times New Roman"/>
          <w:sz w:val="28"/>
          <w:szCs w:val="28"/>
        </w:rPr>
        <w:t xml:space="preserve">в течение 2023-2025 годов» </w:t>
      </w:r>
      <w:proofErr w:type="gramStart"/>
      <w:r w:rsidR="00F00016">
        <w:rPr>
          <w:rFonts w:ascii="Times New Roman" w:hAnsi="Times New Roman" w:cs="Times New Roman"/>
          <w:sz w:val="28"/>
          <w:szCs w:val="28"/>
        </w:rPr>
        <w:t xml:space="preserve">заменить на </w:t>
      </w:r>
      <w:r w:rsidR="00475381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="00475381">
        <w:rPr>
          <w:rFonts w:ascii="Times New Roman" w:hAnsi="Times New Roman" w:cs="Times New Roman"/>
          <w:sz w:val="28"/>
          <w:szCs w:val="28"/>
        </w:rPr>
        <w:t xml:space="preserve"> </w:t>
      </w:r>
      <w:r w:rsidR="00F00016">
        <w:rPr>
          <w:rFonts w:ascii="Times New Roman" w:hAnsi="Times New Roman" w:cs="Times New Roman"/>
          <w:sz w:val="28"/>
          <w:szCs w:val="28"/>
        </w:rPr>
        <w:t>«в течение 2023-2026 годов».</w:t>
      </w:r>
    </w:p>
    <w:p w:rsidR="004C4C0F" w:rsidRPr="00925368" w:rsidRDefault="004C4C0F" w:rsidP="00F00016">
      <w:pPr>
        <w:pStyle w:val="affff"/>
        <w:widowControl/>
        <w:numPr>
          <w:ilvl w:val="1"/>
          <w:numId w:val="10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Раздел 5 «Объем и источники финансового обеспечения муниципальной программы» муниципальной программ</w:t>
      </w:r>
      <w:r w:rsidR="00F812E0">
        <w:rPr>
          <w:rFonts w:ascii="Times New Roman" w:hAnsi="Times New Roman" w:cs="Times New Roman"/>
          <w:sz w:val="28"/>
          <w:szCs w:val="28"/>
        </w:rPr>
        <w:t>ы изложить в следующей редакции</w:t>
      </w:r>
      <w:r w:rsidR="00D95657">
        <w:rPr>
          <w:rFonts w:ascii="Times New Roman" w:hAnsi="Times New Roman" w:cs="Times New Roman"/>
          <w:sz w:val="28"/>
          <w:szCs w:val="28"/>
        </w:rPr>
        <w:t>:</w:t>
      </w:r>
    </w:p>
    <w:p w:rsidR="002C3D57" w:rsidRPr="00F656CF" w:rsidRDefault="002C3D57" w:rsidP="002C3D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4C4C0F" w:rsidRPr="002C3D57">
        <w:rPr>
          <w:rFonts w:ascii="Times New Roman" w:hAnsi="Times New Roman" w:cs="Times New Roman"/>
          <w:sz w:val="28"/>
          <w:szCs w:val="28"/>
        </w:rPr>
        <w:t>«5.</w:t>
      </w:r>
      <w:r w:rsidR="00D95657">
        <w:rPr>
          <w:rFonts w:ascii="Times New Roman" w:hAnsi="Times New Roman" w:cs="Times New Roman"/>
          <w:sz w:val="28"/>
          <w:szCs w:val="28"/>
        </w:rPr>
        <w:t xml:space="preserve"> Объем и источники финансового обеспечения муниципальной программы. </w:t>
      </w:r>
      <w:r w:rsidRPr="00F656CF">
        <w:rPr>
          <w:rFonts w:ascii="Times New Roman" w:hAnsi="Times New Roman" w:cs="Times New Roman"/>
          <w:sz w:val="28"/>
          <w:szCs w:val="28"/>
        </w:rPr>
        <w:t xml:space="preserve">Финансовое обеспечение мероприятий муниципальной программы </w:t>
      </w:r>
      <w:r w:rsidRPr="00F656CF">
        <w:rPr>
          <w:rFonts w:ascii="Times New Roman" w:hAnsi="Times New Roman" w:cs="Times New Roman"/>
          <w:sz w:val="28"/>
        </w:rPr>
        <w:t>«</w:t>
      </w:r>
      <w:r w:rsidRPr="00F656CF">
        <w:rPr>
          <w:rFonts w:ascii="Times New Roman" w:hAnsi="Times New Roman" w:cs="Times New Roman"/>
          <w:sz w:val="28"/>
          <w:szCs w:val="28"/>
        </w:rPr>
        <w:t>Управление земельно-имущественными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656C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 образовании город Маркс</w:t>
      </w:r>
      <w:r w:rsidRPr="00F656CF">
        <w:rPr>
          <w:rFonts w:ascii="Times New Roman" w:hAnsi="Times New Roman" w:cs="Times New Roman"/>
          <w:sz w:val="28"/>
          <w:szCs w:val="28"/>
        </w:rPr>
        <w:t>»</w:t>
      </w:r>
      <w:r w:rsidRPr="00F656CF">
        <w:rPr>
          <w:rFonts w:ascii="Times New Roman" w:hAnsi="Times New Roman" w:cs="Times New Roman"/>
          <w:sz w:val="28"/>
        </w:rPr>
        <w:t xml:space="preserve"> </w:t>
      </w:r>
      <w:r w:rsidRPr="00F656CF">
        <w:rPr>
          <w:rFonts w:ascii="Times New Roman" w:hAnsi="Times New Roman" w:cs="Times New Roman"/>
          <w:sz w:val="28"/>
          <w:szCs w:val="28"/>
        </w:rPr>
        <w:t>осуществляется за счет средств бюджета муниципального образования город Маркс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3D57" w:rsidRPr="00F656CF" w:rsidRDefault="002C3D57" w:rsidP="00773C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Общий объем финансового обеспечения мероприятий муниципальной программы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656C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F656CF">
        <w:rPr>
          <w:rFonts w:ascii="Times New Roman" w:hAnsi="Times New Roman" w:cs="Times New Roman"/>
          <w:sz w:val="28"/>
          <w:szCs w:val="28"/>
        </w:rPr>
        <w:t xml:space="preserve">годы из средств местного бюджета составит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7A418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F656CF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 </w:t>
      </w:r>
    </w:p>
    <w:p w:rsidR="002C3D57" w:rsidRPr="00F656CF" w:rsidRDefault="002C3D57" w:rsidP="00773C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656C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A418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F656CF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2C3D57" w:rsidRPr="00F656CF" w:rsidRDefault="002C3D57" w:rsidP="00773C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Pr="00F656C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300,0</w:t>
      </w:r>
      <w:r w:rsidRPr="00F656CF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2C3D57" w:rsidRDefault="002C3D57" w:rsidP="00773C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6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25 год - 300,0</w:t>
      </w:r>
      <w:r w:rsidRPr="00F656C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C3D57" w:rsidRPr="00F656CF" w:rsidRDefault="002C3D57" w:rsidP="00773C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2026 год – 300,0 тыс</w:t>
      </w:r>
      <w:r w:rsidR="00773C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C3D57" w:rsidRDefault="002C3D57" w:rsidP="002C3D57">
      <w:pPr>
        <w:pStyle w:val="300"/>
        <w:shd w:val="clear" w:color="auto" w:fill="auto"/>
        <w:spacing w:before="0" w:after="0" w:line="216" w:lineRule="auto"/>
        <w:ind w:firstLine="709"/>
        <w:rPr>
          <w:sz w:val="28"/>
        </w:rPr>
      </w:pPr>
      <w:r w:rsidRPr="00F656CF">
        <w:rPr>
          <w:sz w:val="28"/>
        </w:rPr>
        <w:t>Сведения об объемах и источниках финансового обеспечения муниципальной программы представлены в Приложении № 3 к муниципальной программе</w:t>
      </w:r>
      <w:r>
        <w:rPr>
          <w:sz w:val="28"/>
        </w:rPr>
        <w:t>».</w:t>
      </w:r>
    </w:p>
    <w:p w:rsidR="002F218C" w:rsidRDefault="00D95657" w:rsidP="002C3D57">
      <w:pPr>
        <w:pStyle w:val="300"/>
        <w:shd w:val="clear" w:color="auto" w:fill="auto"/>
        <w:spacing w:before="0" w:after="0" w:line="21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</w:t>
      </w:r>
      <w:r w:rsidR="00FB578C">
        <w:rPr>
          <w:sz w:val="28"/>
          <w:szCs w:val="28"/>
        </w:rPr>
        <w:t xml:space="preserve">Раздел 6 «Ожидаемые конечные результаты программы» </w:t>
      </w:r>
      <w:r w:rsidR="005D7577">
        <w:rPr>
          <w:sz w:val="28"/>
          <w:szCs w:val="28"/>
        </w:rPr>
        <w:t xml:space="preserve">муниципальной программы </w:t>
      </w:r>
      <w:r w:rsidR="00F812E0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2C3D57" w:rsidRPr="002C3D57" w:rsidRDefault="00FB578C" w:rsidP="002C3D57">
      <w:pPr>
        <w:snapToGrid w:val="0"/>
        <w:ind w:firstLine="540"/>
        <w:rPr>
          <w:rFonts w:ascii="Times New Roman" w:hAnsi="Times New Roman" w:cs="Times New Roman"/>
          <w:sz w:val="28"/>
          <w:szCs w:val="28"/>
        </w:rPr>
      </w:pPr>
      <w:r w:rsidRPr="002C3D57">
        <w:rPr>
          <w:rFonts w:ascii="Times New Roman" w:hAnsi="Times New Roman" w:cs="Times New Roman"/>
          <w:sz w:val="28"/>
          <w:szCs w:val="28"/>
        </w:rPr>
        <w:t>«</w:t>
      </w:r>
      <w:r w:rsidR="00D95657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муниципальной программы. </w:t>
      </w:r>
      <w:r w:rsidR="002C3D57" w:rsidRPr="002C3D57">
        <w:rPr>
          <w:rFonts w:ascii="Times New Roman" w:hAnsi="Times New Roman" w:cs="Times New Roman"/>
          <w:sz w:val="28"/>
          <w:szCs w:val="28"/>
        </w:rPr>
        <w:t>Достижение цели и выполнение задач, определенных в программе, позволит достичь к 202</w:t>
      </w:r>
      <w:r w:rsidR="002C3D57">
        <w:rPr>
          <w:rFonts w:ascii="Times New Roman" w:hAnsi="Times New Roman" w:cs="Times New Roman"/>
          <w:sz w:val="28"/>
          <w:szCs w:val="28"/>
        </w:rPr>
        <w:t>6</w:t>
      </w:r>
      <w:r w:rsidR="002C3D57" w:rsidRPr="002C3D57">
        <w:rPr>
          <w:rFonts w:ascii="Times New Roman" w:hAnsi="Times New Roman" w:cs="Times New Roman"/>
          <w:sz w:val="28"/>
          <w:szCs w:val="28"/>
        </w:rPr>
        <w:t xml:space="preserve"> году следующих результатов: </w:t>
      </w:r>
    </w:p>
    <w:p w:rsidR="002C3D57" w:rsidRPr="002C3D57" w:rsidRDefault="002C3D57" w:rsidP="002C3D57">
      <w:pPr>
        <w:snapToGrid w:val="0"/>
        <w:ind w:firstLine="708"/>
        <w:rPr>
          <w:rFonts w:ascii="Times New Roman" w:hAnsi="Times New Roman" w:cs="Times New Roman"/>
          <w:sz w:val="28"/>
          <w:szCs w:val="28"/>
        </w:rPr>
      </w:pPr>
      <w:r w:rsidRPr="002C3D57">
        <w:rPr>
          <w:rFonts w:ascii="Times New Roman" w:hAnsi="Times New Roman" w:cs="Times New Roman"/>
          <w:sz w:val="28"/>
          <w:szCs w:val="28"/>
        </w:rPr>
        <w:t>1. Доведение удельного веса земельных участков под объектами недвижимости, находящимися в муниципальной собственности, включенных в реестр муниципального имущества до 100%</w:t>
      </w:r>
      <w:r>
        <w:rPr>
          <w:rFonts w:ascii="Times New Roman" w:hAnsi="Times New Roman" w:cs="Times New Roman"/>
          <w:sz w:val="28"/>
          <w:szCs w:val="28"/>
        </w:rPr>
        <w:t xml:space="preserve"> к 2026</w:t>
      </w:r>
      <w:r w:rsidRPr="002C3D5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C3D57" w:rsidRPr="002C3D57" w:rsidRDefault="002C3D57" w:rsidP="002C3D57">
      <w:pPr>
        <w:snapToGrid w:val="0"/>
        <w:ind w:firstLine="708"/>
        <w:rPr>
          <w:rFonts w:ascii="Times New Roman" w:hAnsi="Times New Roman" w:cs="Times New Roman"/>
          <w:sz w:val="28"/>
          <w:szCs w:val="28"/>
        </w:rPr>
      </w:pPr>
      <w:r w:rsidRPr="002C3D57">
        <w:rPr>
          <w:rFonts w:ascii="Times New Roman" w:hAnsi="Times New Roman" w:cs="Times New Roman"/>
          <w:sz w:val="28"/>
          <w:szCs w:val="28"/>
        </w:rPr>
        <w:t xml:space="preserve">2. Получение доходов от арендной платы за землю до </w:t>
      </w:r>
      <w:r w:rsidR="00304782">
        <w:rPr>
          <w:rFonts w:ascii="Times New Roman" w:hAnsi="Times New Roman" w:cs="Times New Roman"/>
          <w:sz w:val="28"/>
          <w:szCs w:val="28"/>
        </w:rPr>
        <w:t>7115</w:t>
      </w:r>
      <w:r w:rsidRPr="002C3D57">
        <w:rPr>
          <w:rFonts w:ascii="Times New Roman" w:hAnsi="Times New Roman" w:cs="Times New Roman"/>
          <w:sz w:val="28"/>
          <w:szCs w:val="28"/>
        </w:rPr>
        <w:t>,0 тыс. рублей за 2023-202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C3D5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C3D57" w:rsidRPr="0058100E" w:rsidRDefault="002C3D57" w:rsidP="002C3D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D57">
        <w:rPr>
          <w:rFonts w:ascii="Times New Roman" w:hAnsi="Times New Roman" w:cs="Times New Roman"/>
          <w:sz w:val="28"/>
          <w:szCs w:val="28"/>
        </w:rPr>
        <w:t>3. Получение доходов</w:t>
      </w:r>
      <w:r w:rsidRPr="00F656CF">
        <w:rPr>
          <w:rFonts w:ascii="Times New Roman" w:hAnsi="Times New Roman" w:cs="Times New Roman"/>
          <w:sz w:val="28"/>
          <w:szCs w:val="28"/>
        </w:rPr>
        <w:t xml:space="preserve"> от продажи земельных участков в бюджет муниципального образования (из земель муниципальной собственности, и земель, право </w:t>
      </w:r>
      <w:proofErr w:type="gramStart"/>
      <w:r w:rsidRPr="00F656CF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F656CF">
        <w:rPr>
          <w:rFonts w:ascii="Times New Roman" w:hAnsi="Times New Roman" w:cs="Times New Roman"/>
          <w:sz w:val="28"/>
          <w:szCs w:val="28"/>
        </w:rPr>
        <w:t xml:space="preserve"> на которую не разграничено) до </w:t>
      </w:r>
      <w:r w:rsidR="00304782">
        <w:rPr>
          <w:rFonts w:ascii="Times New Roman" w:hAnsi="Times New Roman" w:cs="Times New Roman"/>
          <w:sz w:val="28"/>
          <w:szCs w:val="28"/>
        </w:rPr>
        <w:t>2614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F656C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58100E">
        <w:rPr>
          <w:sz w:val="28"/>
          <w:szCs w:val="28"/>
        </w:rPr>
        <w:t xml:space="preserve"> </w:t>
      </w:r>
      <w:r w:rsidRPr="0058100E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2023-2026 г.</w:t>
      </w:r>
    </w:p>
    <w:p w:rsidR="00CE4A2F" w:rsidRPr="002C3D57" w:rsidRDefault="002C3D57" w:rsidP="002C3D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845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 «Управление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845">
        <w:rPr>
          <w:rFonts w:ascii="Times New Roman" w:hAnsi="Times New Roman" w:cs="Times New Roman"/>
          <w:sz w:val="28"/>
          <w:szCs w:val="28"/>
        </w:rPr>
        <w:t xml:space="preserve">земельно-имущественными ресурсами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56845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56845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56845">
        <w:rPr>
          <w:rFonts w:ascii="Times New Roman" w:hAnsi="Times New Roman" w:cs="Times New Roman"/>
          <w:sz w:val="28"/>
          <w:szCs w:val="28"/>
        </w:rPr>
        <w:t xml:space="preserve"> город Маркс» приведены в  Приложении № 2 к муниципальной программе</w:t>
      </w:r>
      <w:proofErr w:type="gramStart"/>
      <w:r w:rsidR="00CE4A2F" w:rsidRPr="00D95657">
        <w:rPr>
          <w:rFonts w:ascii="Times New Roman" w:hAnsi="Times New Roman" w:cs="Times New Roman"/>
          <w:sz w:val="28"/>
          <w:szCs w:val="28"/>
        </w:rPr>
        <w:t>.»</w:t>
      </w:r>
      <w:r w:rsidR="00F812E0" w:rsidRPr="00D9565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C4C0F" w:rsidRPr="00925368" w:rsidRDefault="00724887" w:rsidP="0091272E">
      <w:pPr>
        <w:pStyle w:val="300"/>
        <w:numPr>
          <w:ilvl w:val="0"/>
          <w:numId w:val="10"/>
        </w:numPr>
        <w:shd w:val="clear" w:color="auto" w:fill="auto"/>
        <w:spacing w:before="0" w:after="0" w:line="216" w:lineRule="auto"/>
        <w:ind w:left="0" w:right="20" w:firstLine="709"/>
        <w:rPr>
          <w:sz w:val="28"/>
          <w:szCs w:val="28"/>
        </w:rPr>
      </w:pPr>
      <w:r>
        <w:rPr>
          <w:sz w:val="28"/>
          <w:szCs w:val="28"/>
        </w:rPr>
        <w:t>Приложения</w:t>
      </w:r>
      <w:r w:rsidR="004C4C0F" w:rsidRPr="00925368">
        <w:rPr>
          <w:sz w:val="28"/>
          <w:szCs w:val="28"/>
        </w:rPr>
        <w:t xml:space="preserve"> </w:t>
      </w:r>
      <w:r w:rsidR="00BF4A41" w:rsidRPr="00925368">
        <w:rPr>
          <w:sz w:val="28"/>
          <w:szCs w:val="28"/>
        </w:rPr>
        <w:t>№</w:t>
      </w:r>
      <w:r w:rsidR="00925368" w:rsidRPr="00925368">
        <w:rPr>
          <w:sz w:val="28"/>
          <w:szCs w:val="28"/>
        </w:rPr>
        <w:t xml:space="preserve"> </w:t>
      </w:r>
      <w:r w:rsidR="00BF4A41" w:rsidRPr="00925368">
        <w:rPr>
          <w:sz w:val="28"/>
          <w:szCs w:val="28"/>
        </w:rPr>
        <w:t xml:space="preserve">1, </w:t>
      </w:r>
      <w:r w:rsidR="00800B43">
        <w:rPr>
          <w:sz w:val="28"/>
          <w:szCs w:val="28"/>
        </w:rPr>
        <w:t>№</w:t>
      </w:r>
      <w:r w:rsidR="004747B6">
        <w:rPr>
          <w:sz w:val="28"/>
          <w:szCs w:val="28"/>
        </w:rPr>
        <w:t xml:space="preserve"> </w:t>
      </w:r>
      <w:r w:rsidR="00800B43">
        <w:rPr>
          <w:sz w:val="28"/>
          <w:szCs w:val="28"/>
        </w:rPr>
        <w:t xml:space="preserve">2, </w:t>
      </w:r>
      <w:r w:rsidR="004C4C0F" w:rsidRPr="00925368">
        <w:rPr>
          <w:sz w:val="28"/>
          <w:szCs w:val="28"/>
        </w:rPr>
        <w:t>№ 3 к муниципальной программе изложит</w:t>
      </w:r>
      <w:r w:rsidR="00C57DC6" w:rsidRPr="00925368">
        <w:rPr>
          <w:sz w:val="28"/>
          <w:szCs w:val="28"/>
        </w:rPr>
        <w:t>ь в редакции согласно приложениям №</w:t>
      </w:r>
      <w:r w:rsidR="00925368" w:rsidRPr="00925368">
        <w:rPr>
          <w:sz w:val="28"/>
          <w:szCs w:val="28"/>
        </w:rPr>
        <w:t xml:space="preserve"> </w:t>
      </w:r>
      <w:r w:rsidR="00C57DC6" w:rsidRPr="00925368">
        <w:rPr>
          <w:sz w:val="28"/>
          <w:szCs w:val="28"/>
        </w:rPr>
        <w:t>1,</w:t>
      </w:r>
      <w:r w:rsidR="00925368" w:rsidRPr="00925368">
        <w:rPr>
          <w:sz w:val="28"/>
          <w:szCs w:val="28"/>
        </w:rPr>
        <w:t xml:space="preserve"> </w:t>
      </w:r>
      <w:r w:rsidR="00C57DC6" w:rsidRPr="00925368">
        <w:rPr>
          <w:sz w:val="28"/>
          <w:szCs w:val="28"/>
        </w:rPr>
        <w:t>№</w:t>
      </w:r>
      <w:r w:rsidR="00925368" w:rsidRPr="00925368">
        <w:rPr>
          <w:sz w:val="28"/>
          <w:szCs w:val="28"/>
        </w:rPr>
        <w:t xml:space="preserve"> </w:t>
      </w:r>
      <w:r w:rsidR="00C57DC6" w:rsidRPr="00925368">
        <w:rPr>
          <w:sz w:val="28"/>
          <w:szCs w:val="28"/>
        </w:rPr>
        <w:t>2</w:t>
      </w:r>
      <w:r w:rsidR="00800B43">
        <w:rPr>
          <w:sz w:val="28"/>
          <w:szCs w:val="28"/>
        </w:rPr>
        <w:t>, №</w:t>
      </w:r>
      <w:r w:rsidR="004747B6">
        <w:rPr>
          <w:sz w:val="28"/>
          <w:szCs w:val="28"/>
        </w:rPr>
        <w:t xml:space="preserve"> </w:t>
      </w:r>
      <w:r w:rsidR="00800B43">
        <w:rPr>
          <w:sz w:val="28"/>
          <w:szCs w:val="28"/>
        </w:rPr>
        <w:t>3</w:t>
      </w:r>
      <w:r w:rsidR="004C4C0F" w:rsidRPr="00925368">
        <w:rPr>
          <w:sz w:val="28"/>
          <w:szCs w:val="28"/>
        </w:rPr>
        <w:t>.</w:t>
      </w:r>
    </w:p>
    <w:p w:rsidR="004C4C0F" w:rsidRPr="00925368" w:rsidRDefault="004C4C0F" w:rsidP="0091272E">
      <w:pPr>
        <w:pStyle w:val="300"/>
        <w:numPr>
          <w:ilvl w:val="0"/>
          <w:numId w:val="10"/>
        </w:numPr>
        <w:shd w:val="clear" w:color="auto" w:fill="auto"/>
        <w:spacing w:before="0" w:after="0" w:line="216" w:lineRule="auto"/>
        <w:ind w:left="0" w:right="20" w:firstLine="709"/>
        <w:rPr>
          <w:sz w:val="28"/>
          <w:szCs w:val="28"/>
        </w:rPr>
      </w:pPr>
      <w:r w:rsidRPr="00925368">
        <w:rPr>
          <w:sz w:val="28"/>
          <w:szCs w:val="28"/>
        </w:rPr>
        <w:t>Обнародовать настоящее постановление в газете МУП ЕРМ СМИ «Воложка» и разместить на официальном сайте Марксовского муниципального района.</w:t>
      </w:r>
    </w:p>
    <w:p w:rsidR="004C4C0F" w:rsidRPr="00CA23AD" w:rsidRDefault="004C4C0F" w:rsidP="00724887">
      <w:pPr>
        <w:pStyle w:val="affff"/>
        <w:tabs>
          <w:tab w:val="left" w:pos="567"/>
          <w:tab w:val="left" w:pos="851"/>
        </w:tabs>
        <w:spacing w:line="21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>4.</w:t>
      </w:r>
      <w:r w:rsidRPr="0092536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253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536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proofErr w:type="spellStart"/>
      <w:r w:rsidR="00CA23AD" w:rsidRPr="00CA23AD">
        <w:rPr>
          <w:rFonts w:ascii="Times New Roman" w:hAnsi="Times New Roman" w:cs="Times New Roman"/>
          <w:sz w:val="28"/>
          <w:szCs w:val="28"/>
        </w:rPr>
        <w:t>Актаева</w:t>
      </w:r>
      <w:proofErr w:type="spellEnd"/>
      <w:r w:rsidR="00CA23AD" w:rsidRPr="00CA23AD">
        <w:rPr>
          <w:rFonts w:ascii="Times New Roman" w:hAnsi="Times New Roman" w:cs="Times New Roman"/>
          <w:sz w:val="28"/>
          <w:szCs w:val="28"/>
        </w:rPr>
        <w:t xml:space="preserve"> А.Ж</w:t>
      </w:r>
      <w:r w:rsidRPr="00CA23AD">
        <w:rPr>
          <w:rFonts w:ascii="Times New Roman" w:hAnsi="Times New Roman" w:cs="Times New Roman"/>
          <w:sz w:val="28"/>
          <w:szCs w:val="28"/>
        </w:rPr>
        <w:t>.</w:t>
      </w:r>
    </w:p>
    <w:p w:rsidR="004C4C0F" w:rsidRDefault="004C4C0F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24887" w:rsidRDefault="00724887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24887" w:rsidRPr="00925368" w:rsidRDefault="00724887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C4C0F" w:rsidRPr="00925368" w:rsidRDefault="004C4C0F" w:rsidP="00724887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25368">
        <w:rPr>
          <w:rFonts w:ascii="Times New Roman" w:hAnsi="Times New Roman" w:cs="Times New Roman"/>
          <w:sz w:val="28"/>
          <w:szCs w:val="28"/>
        </w:rPr>
        <w:t xml:space="preserve">Глава Марксовского               </w:t>
      </w:r>
    </w:p>
    <w:p w:rsidR="004C4C0F" w:rsidRPr="00925368" w:rsidRDefault="004C4C0F" w:rsidP="00724887">
      <w:pPr>
        <w:tabs>
          <w:tab w:val="left" w:pos="8505"/>
        </w:tabs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  <w:sectPr w:rsidR="004C4C0F" w:rsidRPr="00925368" w:rsidSect="00773C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709" w:right="709" w:bottom="340" w:left="1701" w:header="0" w:footer="794" w:gutter="0"/>
          <w:cols w:space="720"/>
          <w:noEndnote/>
          <w:docGrid w:linePitch="360"/>
        </w:sectPr>
      </w:pPr>
      <w:r w:rsidRPr="0092536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Д.Н. Романов</w:t>
      </w:r>
    </w:p>
    <w:p w:rsidR="006A5AD4" w:rsidRPr="00925368" w:rsidRDefault="00C57DC6" w:rsidP="0082306D">
      <w:pPr>
        <w:pStyle w:val="300"/>
        <w:shd w:val="clear" w:color="auto" w:fill="auto"/>
        <w:spacing w:before="0" w:after="0" w:line="240" w:lineRule="auto"/>
        <w:ind w:left="10206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lastRenderedPageBreak/>
        <w:t xml:space="preserve">Приложение </w:t>
      </w:r>
      <w:r w:rsidR="00724887">
        <w:rPr>
          <w:sz w:val="28"/>
          <w:szCs w:val="28"/>
        </w:rPr>
        <w:t>№ 1</w:t>
      </w:r>
    </w:p>
    <w:p w:rsidR="006A5AD4" w:rsidRDefault="00C57DC6" w:rsidP="0082306D">
      <w:pPr>
        <w:pStyle w:val="300"/>
        <w:shd w:val="clear" w:color="auto" w:fill="auto"/>
        <w:spacing w:before="0" w:after="0" w:line="240" w:lineRule="auto"/>
        <w:ind w:left="10206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 xml:space="preserve">к постановлению администрации Марксовского муниципального района </w:t>
      </w:r>
    </w:p>
    <w:p w:rsidR="00FE4AD2" w:rsidRDefault="00FE4AD2" w:rsidP="00FE4AD2">
      <w:pPr>
        <w:pStyle w:val="affffff"/>
        <w:ind w:firstLine="1020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27.12.2023 г. № 2198-н</w:t>
      </w:r>
    </w:p>
    <w:p w:rsidR="00FE4AD2" w:rsidRDefault="00FE4AD2" w:rsidP="0082306D">
      <w:pPr>
        <w:pStyle w:val="300"/>
        <w:shd w:val="clear" w:color="auto" w:fill="auto"/>
        <w:spacing w:before="0" w:after="0" w:line="240" w:lineRule="auto"/>
        <w:ind w:left="10206" w:right="23" w:firstLine="0"/>
        <w:jc w:val="left"/>
        <w:rPr>
          <w:sz w:val="28"/>
          <w:szCs w:val="28"/>
        </w:rPr>
      </w:pPr>
    </w:p>
    <w:p w:rsidR="006A5AD4" w:rsidRPr="00925368" w:rsidRDefault="00C57DC6" w:rsidP="0082306D">
      <w:pPr>
        <w:pStyle w:val="300"/>
        <w:shd w:val="clear" w:color="auto" w:fill="auto"/>
        <w:spacing w:before="0" w:after="0" w:line="240" w:lineRule="auto"/>
        <w:ind w:left="10206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 xml:space="preserve">«Приложение </w:t>
      </w:r>
      <w:r w:rsidR="006A5AD4" w:rsidRPr="00925368">
        <w:rPr>
          <w:sz w:val="28"/>
          <w:szCs w:val="28"/>
        </w:rPr>
        <w:t>№1</w:t>
      </w:r>
    </w:p>
    <w:p w:rsidR="00631695" w:rsidRPr="00925368" w:rsidRDefault="00631695" w:rsidP="0082306D">
      <w:pPr>
        <w:pStyle w:val="300"/>
        <w:shd w:val="clear" w:color="auto" w:fill="auto"/>
        <w:spacing w:before="0" w:after="0" w:line="240" w:lineRule="auto"/>
        <w:ind w:left="10206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>к муниципальной программе</w:t>
      </w:r>
    </w:p>
    <w:p w:rsidR="008709D2" w:rsidRPr="00925368" w:rsidRDefault="008709D2" w:rsidP="008709D2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>Перечень</w:t>
      </w:r>
    </w:p>
    <w:p w:rsidR="008709D2" w:rsidRPr="00925368" w:rsidRDefault="008709D2" w:rsidP="008709D2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 xml:space="preserve">основных мероприятий подпрограмм муниципальной программы </w:t>
      </w:r>
    </w:p>
    <w:p w:rsidR="002C3D57" w:rsidRPr="002C3D57" w:rsidRDefault="008709D2" w:rsidP="002C3D5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C3D57">
        <w:rPr>
          <w:rFonts w:ascii="Times New Roman" w:hAnsi="Times New Roman" w:cs="Times New Roman"/>
          <w:sz w:val="28"/>
          <w:szCs w:val="28"/>
        </w:rPr>
        <w:t>«</w:t>
      </w:r>
      <w:r w:rsidR="002C3D57" w:rsidRPr="002C3D57">
        <w:rPr>
          <w:rFonts w:ascii="Times New Roman" w:hAnsi="Times New Roman" w:cs="Times New Roman"/>
          <w:sz w:val="28"/>
        </w:rPr>
        <w:t xml:space="preserve">Управление </w:t>
      </w:r>
      <w:r w:rsidR="002C3D57" w:rsidRPr="002C3D57">
        <w:rPr>
          <w:rFonts w:ascii="Times New Roman" w:hAnsi="Times New Roman" w:cs="Times New Roman"/>
          <w:sz w:val="28"/>
          <w:szCs w:val="28"/>
        </w:rPr>
        <w:t>земельно-имущественными ресурсами в  муниципальном образовании город Маркс»</w:t>
      </w:r>
    </w:p>
    <w:p w:rsidR="002C3D57" w:rsidRPr="002C3D57" w:rsidRDefault="002C3D57" w:rsidP="002C3D57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D57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724887" w:rsidRPr="00925368" w:rsidRDefault="00724887" w:rsidP="00A33E2F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</w:p>
    <w:tbl>
      <w:tblPr>
        <w:tblW w:w="156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6379"/>
        <w:gridCol w:w="3402"/>
        <w:gridCol w:w="2127"/>
        <w:gridCol w:w="2409"/>
        <w:gridCol w:w="709"/>
      </w:tblGrid>
      <w:tr w:rsidR="00773C08" w:rsidRPr="002C3D57" w:rsidTr="00773C08">
        <w:trPr>
          <w:cantSplit/>
          <w:trHeight w:val="398"/>
          <w:tblHeader/>
        </w:trPr>
        <w:tc>
          <w:tcPr>
            <w:tcW w:w="644" w:type="dxa"/>
            <w:vMerge w:val="restart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9" w:type="dxa"/>
            <w:vMerge w:val="restart"/>
          </w:tcPr>
          <w:p w:rsidR="00773C08" w:rsidRPr="002C3D57" w:rsidRDefault="00773C08" w:rsidP="002C3D57">
            <w:pPr>
              <w:pStyle w:val="ConsPlusNormal"/>
              <w:widowControl/>
              <w:tabs>
                <w:tab w:val="center" w:pos="181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tabs>
                <w:tab w:val="center" w:pos="1812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tabs>
                <w:tab w:val="center" w:pos="1812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402" w:type="dxa"/>
            <w:vMerge w:val="restart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Участник муниципальной программы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C08" w:rsidRPr="002C3D57" w:rsidTr="00773C08">
        <w:trPr>
          <w:cantSplit/>
          <w:trHeight w:val="322"/>
          <w:tblHeader/>
        </w:trPr>
        <w:tc>
          <w:tcPr>
            <w:tcW w:w="644" w:type="dxa"/>
            <w:vMerge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начало        реализации</w:t>
            </w:r>
          </w:p>
          <w:p w:rsidR="00773C08" w:rsidRPr="002C3D57" w:rsidRDefault="00773C08" w:rsidP="002C3D57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  <w:vAlign w:val="center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773C08" w:rsidRPr="002C3D57" w:rsidRDefault="00773C08" w:rsidP="002C3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C08" w:rsidRPr="002C3D57" w:rsidTr="00773C08">
        <w:trPr>
          <w:cantSplit/>
          <w:trHeight w:val="515"/>
          <w:tblHeader/>
        </w:trPr>
        <w:tc>
          <w:tcPr>
            <w:tcW w:w="644" w:type="dxa"/>
            <w:vMerge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  <w:vAlign w:val="center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C08" w:rsidRPr="002C3D57" w:rsidTr="00773C08">
        <w:trPr>
          <w:cantSplit/>
          <w:trHeight w:val="1440"/>
          <w:tblHeader/>
        </w:trPr>
        <w:tc>
          <w:tcPr>
            <w:tcW w:w="644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73C08" w:rsidRPr="002C3D57" w:rsidRDefault="00773C08" w:rsidP="002C3D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1: Выполнение геодезических и кадастровых работ по учету объектов капитального строительства, земельных участков, регистрации права собственности, хозяйственного ведения и права оперативного управления</w:t>
            </w:r>
          </w:p>
        </w:tc>
        <w:tc>
          <w:tcPr>
            <w:tcW w:w="3402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127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C08" w:rsidRPr="002C3D57" w:rsidTr="00773C08">
        <w:trPr>
          <w:cantSplit/>
          <w:trHeight w:val="1185"/>
          <w:tblHeader/>
        </w:trPr>
        <w:tc>
          <w:tcPr>
            <w:tcW w:w="644" w:type="dxa"/>
          </w:tcPr>
          <w:p w:rsidR="00773C08" w:rsidRPr="002C3D57" w:rsidRDefault="00773C08" w:rsidP="002C3D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6379" w:type="dxa"/>
          </w:tcPr>
          <w:p w:rsidR="00773C08" w:rsidRPr="002C3D57" w:rsidRDefault="00773C08" w:rsidP="008950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Мероприятие 1: Геодезические и кадастровые работы по учету объектов капитального строительства и регистрация права собственности, хозяйственного ведения и права оперативного управления</w:t>
            </w:r>
          </w:p>
        </w:tc>
        <w:tc>
          <w:tcPr>
            <w:tcW w:w="3402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127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C08" w:rsidRPr="002C3D57" w:rsidTr="00773C08">
        <w:trPr>
          <w:cantSplit/>
          <w:trHeight w:val="1185"/>
          <w:tblHeader/>
        </w:trPr>
        <w:tc>
          <w:tcPr>
            <w:tcW w:w="644" w:type="dxa"/>
          </w:tcPr>
          <w:p w:rsidR="00773C08" w:rsidRPr="002C3D57" w:rsidRDefault="00773C08" w:rsidP="002C3D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11.2</w:t>
            </w:r>
          </w:p>
        </w:tc>
        <w:tc>
          <w:tcPr>
            <w:tcW w:w="6379" w:type="dxa"/>
          </w:tcPr>
          <w:p w:rsidR="00773C08" w:rsidRPr="002C3D57" w:rsidRDefault="00773C08" w:rsidP="002C3D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Мероприятие 2: Геодезические и кадастровые работы по учету земельных участков</w:t>
            </w:r>
          </w:p>
        </w:tc>
        <w:tc>
          <w:tcPr>
            <w:tcW w:w="3402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127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C08" w:rsidRPr="002C3D57" w:rsidTr="00773C08">
        <w:trPr>
          <w:cantSplit/>
          <w:trHeight w:val="1008"/>
          <w:tblHeader/>
        </w:trPr>
        <w:tc>
          <w:tcPr>
            <w:tcW w:w="644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773C08" w:rsidRPr="002C3D57" w:rsidRDefault="00773C08" w:rsidP="00304782">
            <w:pPr>
              <w:snapToGrid w:val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2: Оказание услуг по рыночной оценке земельных участков и объектов недвижимости, движимого имущества и прав на них</w:t>
            </w:r>
          </w:p>
        </w:tc>
        <w:tc>
          <w:tcPr>
            <w:tcW w:w="3402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127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C08" w:rsidRPr="002C3D57" w:rsidTr="00773C08">
        <w:trPr>
          <w:cantSplit/>
          <w:trHeight w:val="834"/>
          <w:tblHeader/>
        </w:trPr>
        <w:tc>
          <w:tcPr>
            <w:tcW w:w="644" w:type="dxa"/>
          </w:tcPr>
          <w:p w:rsidR="00773C08" w:rsidRPr="002C3D57" w:rsidRDefault="00773C08" w:rsidP="002C3D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22.1</w:t>
            </w:r>
          </w:p>
        </w:tc>
        <w:tc>
          <w:tcPr>
            <w:tcW w:w="6379" w:type="dxa"/>
          </w:tcPr>
          <w:p w:rsidR="00773C08" w:rsidRPr="002C3D57" w:rsidRDefault="00773C08" w:rsidP="00304782">
            <w:pPr>
              <w:snapToGrid w:val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Мероприятие 1:</w:t>
            </w:r>
          </w:p>
          <w:p w:rsidR="00773C08" w:rsidRPr="002C3D57" w:rsidRDefault="00773C08" w:rsidP="00304782">
            <w:pPr>
              <w:snapToGrid w:val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Услуги по определению рыночной стоимости земельных участков</w:t>
            </w:r>
          </w:p>
        </w:tc>
        <w:tc>
          <w:tcPr>
            <w:tcW w:w="3402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127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C08" w:rsidRPr="002C3D57" w:rsidTr="00773C08">
        <w:trPr>
          <w:cantSplit/>
          <w:trHeight w:val="834"/>
          <w:tblHeader/>
        </w:trPr>
        <w:tc>
          <w:tcPr>
            <w:tcW w:w="644" w:type="dxa"/>
          </w:tcPr>
          <w:p w:rsidR="00773C08" w:rsidRPr="002C3D57" w:rsidRDefault="00773C08" w:rsidP="002C3D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22.2</w:t>
            </w:r>
          </w:p>
        </w:tc>
        <w:tc>
          <w:tcPr>
            <w:tcW w:w="6379" w:type="dxa"/>
          </w:tcPr>
          <w:p w:rsidR="00773C08" w:rsidRPr="002C3D57" w:rsidRDefault="00773C08" w:rsidP="00304782">
            <w:pPr>
              <w:snapToGrid w:val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:rsidR="00773C08" w:rsidRPr="002C3D57" w:rsidRDefault="00773C08" w:rsidP="00304782">
            <w:pPr>
              <w:snapToGrid w:val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Услуги по определению рыночной стоимости объектов недвижимости, движимого имущества и обследованию объектов недвижимости и движимого имущества</w:t>
            </w:r>
          </w:p>
        </w:tc>
        <w:tc>
          <w:tcPr>
            <w:tcW w:w="3402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127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C08" w:rsidRPr="002C3D57" w:rsidTr="00773C08">
        <w:trPr>
          <w:cantSplit/>
          <w:trHeight w:val="844"/>
          <w:tblHeader/>
        </w:trPr>
        <w:tc>
          <w:tcPr>
            <w:tcW w:w="644" w:type="dxa"/>
          </w:tcPr>
          <w:p w:rsidR="00773C08" w:rsidRPr="002C3D57" w:rsidRDefault="00773C08" w:rsidP="002C3D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22.3</w:t>
            </w:r>
          </w:p>
        </w:tc>
        <w:tc>
          <w:tcPr>
            <w:tcW w:w="6379" w:type="dxa"/>
          </w:tcPr>
          <w:p w:rsidR="00773C08" w:rsidRPr="002C3D57" w:rsidRDefault="00773C08" w:rsidP="002C3D5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Мероприятие 3:</w:t>
            </w:r>
          </w:p>
          <w:p w:rsidR="00773C08" w:rsidRPr="002C3D57" w:rsidRDefault="00773C08" w:rsidP="002C3D57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Услуги по определению рыночной стоимости годовой арендной платы объектов недвижимости</w:t>
            </w:r>
          </w:p>
        </w:tc>
        <w:tc>
          <w:tcPr>
            <w:tcW w:w="3402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127" w:type="dxa"/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C08" w:rsidRPr="002C3D57" w:rsidRDefault="00773C08" w:rsidP="002C3D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D84512" w:rsidRPr="00925368" w:rsidRDefault="00D84512" w:rsidP="005C19EB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90769C" w:rsidRPr="00925368" w:rsidRDefault="0090769C" w:rsidP="00306161">
      <w:pPr>
        <w:rPr>
          <w:rFonts w:ascii="Times New Roman" w:hAnsi="Times New Roman" w:cs="Times New Roman"/>
          <w:sz w:val="28"/>
          <w:szCs w:val="28"/>
        </w:rPr>
      </w:pPr>
    </w:p>
    <w:p w:rsidR="00732E6F" w:rsidRDefault="00B4325F" w:rsidP="00732E6F">
      <w:pPr>
        <w:tabs>
          <w:tab w:val="left" w:pos="56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732E6F" w:rsidRPr="00732E6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32E6F">
        <w:rPr>
          <w:rFonts w:ascii="Times New Roman" w:hAnsi="Times New Roman" w:cs="Times New Roman"/>
          <w:sz w:val="28"/>
          <w:szCs w:val="28"/>
        </w:rPr>
        <w:tab/>
      </w:r>
    </w:p>
    <w:p w:rsidR="00732E6F" w:rsidRPr="00732E6F" w:rsidRDefault="00732E6F" w:rsidP="00732E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23AD">
        <w:rPr>
          <w:rFonts w:ascii="Times New Roman" w:hAnsi="Times New Roman" w:cs="Times New Roman"/>
          <w:sz w:val="28"/>
          <w:szCs w:val="28"/>
        </w:rPr>
        <w:t xml:space="preserve">        </w:t>
      </w:r>
      <w:r w:rsidR="00CA23AD" w:rsidRPr="00CA23AD">
        <w:rPr>
          <w:rFonts w:ascii="Times New Roman" w:hAnsi="Times New Roman" w:cs="Times New Roman"/>
          <w:sz w:val="28"/>
          <w:szCs w:val="28"/>
        </w:rPr>
        <w:t>А.Ж</w:t>
      </w:r>
      <w:r w:rsidR="00B4325F" w:rsidRPr="00CA23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A23AD" w:rsidRPr="00CA23AD">
        <w:rPr>
          <w:rFonts w:ascii="Times New Roman" w:hAnsi="Times New Roman" w:cs="Times New Roman"/>
          <w:sz w:val="28"/>
          <w:szCs w:val="28"/>
        </w:rPr>
        <w:t>Актаев</w:t>
      </w:r>
      <w:proofErr w:type="spellEnd"/>
    </w:p>
    <w:p w:rsidR="0090769C" w:rsidRPr="00925368" w:rsidRDefault="0090769C" w:rsidP="00306161">
      <w:pPr>
        <w:rPr>
          <w:rFonts w:ascii="Times New Roman" w:hAnsi="Times New Roman" w:cs="Times New Roman"/>
          <w:sz w:val="28"/>
          <w:szCs w:val="28"/>
        </w:rPr>
      </w:pPr>
    </w:p>
    <w:p w:rsidR="00800B43" w:rsidRPr="00925368" w:rsidRDefault="00800B43" w:rsidP="00773C08">
      <w:pPr>
        <w:pStyle w:val="300"/>
        <w:shd w:val="clear" w:color="auto" w:fill="auto"/>
        <w:spacing w:before="0" w:after="0" w:line="216" w:lineRule="auto"/>
        <w:ind w:right="23" w:firstLine="9639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  <w:r w:rsidRPr="00925368">
        <w:rPr>
          <w:sz w:val="28"/>
          <w:szCs w:val="28"/>
        </w:rPr>
        <w:t xml:space="preserve"> </w:t>
      </w:r>
    </w:p>
    <w:p w:rsidR="00800B43" w:rsidRDefault="00800B43" w:rsidP="00773C08">
      <w:pPr>
        <w:pStyle w:val="300"/>
        <w:shd w:val="clear" w:color="auto" w:fill="auto"/>
        <w:spacing w:before="0" w:after="0" w:line="216" w:lineRule="auto"/>
        <w:ind w:left="9639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>к постановлению администрации Марксовского муниципального района</w:t>
      </w:r>
    </w:p>
    <w:p w:rsidR="00FE4AD2" w:rsidRDefault="00FE4AD2" w:rsidP="00FE4AD2">
      <w:pPr>
        <w:pStyle w:val="affffff"/>
        <w:ind w:firstLine="96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27.12.2023 г. № 2198-н</w:t>
      </w:r>
    </w:p>
    <w:p w:rsidR="00356FB3" w:rsidRDefault="00356FB3" w:rsidP="00773C08">
      <w:pPr>
        <w:widowControl/>
        <w:autoSpaceDE/>
        <w:autoSpaceDN/>
        <w:adjustRightInd/>
        <w:spacing w:after="200" w:line="21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00B43" w:rsidRPr="00AF0180" w:rsidRDefault="00800B43" w:rsidP="00773C08">
      <w:pPr>
        <w:pStyle w:val="300"/>
        <w:shd w:val="clear" w:color="auto" w:fill="auto"/>
        <w:spacing w:before="0" w:after="0" w:line="216" w:lineRule="auto"/>
        <w:ind w:left="9639" w:right="23"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Pr="00AF0180">
        <w:rPr>
          <w:sz w:val="28"/>
          <w:szCs w:val="28"/>
        </w:rPr>
        <w:t>Приложение № 2</w:t>
      </w:r>
    </w:p>
    <w:p w:rsidR="00800B43" w:rsidRPr="00AF0180" w:rsidRDefault="00800B43" w:rsidP="00773C08">
      <w:pPr>
        <w:pStyle w:val="300"/>
        <w:shd w:val="clear" w:color="auto" w:fill="auto"/>
        <w:spacing w:before="0" w:after="0" w:line="216" w:lineRule="auto"/>
        <w:ind w:left="9639" w:right="23" w:firstLine="0"/>
        <w:jc w:val="left"/>
        <w:rPr>
          <w:sz w:val="28"/>
          <w:szCs w:val="28"/>
        </w:rPr>
      </w:pPr>
      <w:r w:rsidRPr="00AF0180">
        <w:rPr>
          <w:sz w:val="28"/>
          <w:szCs w:val="28"/>
        </w:rPr>
        <w:t>к муниципальной программе</w:t>
      </w:r>
    </w:p>
    <w:p w:rsidR="00304782" w:rsidRDefault="00304782" w:rsidP="00773C08">
      <w:pPr>
        <w:spacing w:line="216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C3D57" w:rsidRPr="002C3D57" w:rsidRDefault="002C3D57" w:rsidP="00773C08">
      <w:pPr>
        <w:spacing w:line="216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C3D57">
        <w:rPr>
          <w:rFonts w:ascii="Times New Roman" w:hAnsi="Times New Roman" w:cs="Times New Roman"/>
          <w:bCs/>
          <w:sz w:val="28"/>
          <w:szCs w:val="28"/>
        </w:rPr>
        <w:t>Сведения о целевых показателях (индикаторах) муниципальной программы</w:t>
      </w:r>
    </w:p>
    <w:p w:rsidR="002C3D57" w:rsidRDefault="002C3D57" w:rsidP="00773C08">
      <w:pPr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C3D57">
        <w:rPr>
          <w:rFonts w:ascii="Times New Roman" w:hAnsi="Times New Roman" w:cs="Times New Roman"/>
          <w:sz w:val="28"/>
        </w:rPr>
        <w:t xml:space="preserve">«Управление </w:t>
      </w:r>
      <w:r w:rsidRPr="002C3D57">
        <w:rPr>
          <w:rFonts w:ascii="Times New Roman" w:hAnsi="Times New Roman" w:cs="Times New Roman"/>
          <w:sz w:val="28"/>
          <w:szCs w:val="28"/>
        </w:rPr>
        <w:t>земельно-имущественными ресурсами в муниципальном образовании город Маркс»</w:t>
      </w:r>
      <w:r w:rsidRPr="002C3D57">
        <w:rPr>
          <w:rFonts w:ascii="Times New Roman" w:hAnsi="Times New Roman" w:cs="Times New Roman"/>
          <w:bCs/>
          <w:sz w:val="28"/>
          <w:szCs w:val="28"/>
        </w:rPr>
        <w:t xml:space="preserve">  и  их значениях</w:t>
      </w:r>
    </w:p>
    <w:p w:rsidR="00304782" w:rsidRPr="002C3D57" w:rsidRDefault="00304782" w:rsidP="00773C08">
      <w:pPr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812"/>
        <w:gridCol w:w="1417"/>
        <w:gridCol w:w="1418"/>
        <w:gridCol w:w="1275"/>
        <w:gridCol w:w="993"/>
        <w:gridCol w:w="992"/>
        <w:gridCol w:w="850"/>
        <w:gridCol w:w="993"/>
        <w:gridCol w:w="567"/>
      </w:tblGrid>
      <w:tr w:rsidR="00220C8D" w:rsidRPr="00AF0180" w:rsidTr="00895005">
        <w:trPr>
          <w:trHeight w:val="520"/>
        </w:trPr>
        <w:tc>
          <w:tcPr>
            <w:tcW w:w="675" w:type="dxa"/>
            <w:vMerge w:val="restart"/>
            <w:vAlign w:val="center"/>
          </w:tcPr>
          <w:p w:rsidR="00220C8D" w:rsidRPr="00AF0180" w:rsidRDefault="00220C8D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 xml:space="preserve">№ </w:t>
            </w:r>
            <w:proofErr w:type="spellStart"/>
            <w:proofErr w:type="gramStart"/>
            <w:r w:rsidRPr="00AF0180">
              <w:rPr>
                <w:sz w:val="28"/>
              </w:rPr>
              <w:t>п</w:t>
            </w:r>
            <w:proofErr w:type="spellEnd"/>
            <w:proofErr w:type="gramEnd"/>
            <w:r w:rsidRPr="00AF0180">
              <w:rPr>
                <w:sz w:val="28"/>
              </w:rPr>
              <w:t>/</w:t>
            </w:r>
            <w:proofErr w:type="spellStart"/>
            <w:r w:rsidRPr="00AF0180">
              <w:rPr>
                <w:sz w:val="28"/>
              </w:rPr>
              <w:t>п</w:t>
            </w:r>
            <w:proofErr w:type="spellEnd"/>
          </w:p>
        </w:tc>
        <w:tc>
          <w:tcPr>
            <w:tcW w:w="5812" w:type="dxa"/>
            <w:vMerge w:val="restart"/>
            <w:vAlign w:val="center"/>
          </w:tcPr>
          <w:p w:rsidR="00220C8D" w:rsidRPr="00AF0180" w:rsidRDefault="00220C8D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Наименование подпрограммы, 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220C8D" w:rsidRPr="00AF0180" w:rsidRDefault="00220C8D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Единица измерения</w:t>
            </w:r>
          </w:p>
        </w:tc>
        <w:tc>
          <w:tcPr>
            <w:tcW w:w="6521" w:type="dxa"/>
            <w:gridSpan w:val="6"/>
            <w:tcBorders>
              <w:right w:val="single" w:sz="4" w:space="0" w:color="auto"/>
            </w:tcBorders>
          </w:tcPr>
          <w:p w:rsidR="00220C8D" w:rsidRPr="00AF0180" w:rsidRDefault="00220C8D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Значение показателей (индикаторов)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0C8D" w:rsidRPr="00AF0180" w:rsidRDefault="00220C8D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</w:tr>
      <w:tr w:rsidR="00800B43" w:rsidRPr="00AF0180" w:rsidTr="00895005">
        <w:trPr>
          <w:trHeight w:val="780"/>
        </w:trPr>
        <w:tc>
          <w:tcPr>
            <w:tcW w:w="675" w:type="dxa"/>
            <w:vMerge/>
            <w:vAlign w:val="center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  <w:tc>
          <w:tcPr>
            <w:tcW w:w="5812" w:type="dxa"/>
            <w:vMerge/>
            <w:vAlign w:val="center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2021</w:t>
            </w:r>
            <w:r w:rsidRPr="00AF0180">
              <w:rPr>
                <w:sz w:val="28"/>
              </w:rPr>
              <w:t xml:space="preserve"> г.</w:t>
            </w:r>
          </w:p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(базовый)</w:t>
            </w:r>
          </w:p>
        </w:tc>
        <w:tc>
          <w:tcPr>
            <w:tcW w:w="1275" w:type="dxa"/>
            <w:vAlign w:val="center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AF0180">
              <w:rPr>
                <w:sz w:val="28"/>
              </w:rPr>
              <w:t xml:space="preserve"> г.</w:t>
            </w:r>
          </w:p>
          <w:p w:rsidR="00800B43" w:rsidRPr="00AF0180" w:rsidRDefault="00800B43" w:rsidP="00773C08">
            <w:pPr>
              <w:pStyle w:val="300"/>
              <w:shd w:val="clear" w:color="auto" w:fill="auto"/>
              <w:tabs>
                <w:tab w:val="left" w:pos="1593"/>
              </w:tabs>
              <w:spacing w:before="0" w:after="0" w:line="216" w:lineRule="auto"/>
              <w:ind w:left="-90" w:right="-108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(оценочный)</w:t>
            </w:r>
          </w:p>
        </w:tc>
        <w:tc>
          <w:tcPr>
            <w:tcW w:w="993" w:type="dxa"/>
            <w:vAlign w:val="center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2023</w:t>
            </w:r>
            <w:r w:rsidRPr="00AF0180">
              <w:rPr>
                <w:sz w:val="28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2024</w:t>
            </w:r>
            <w:r w:rsidRPr="00AF0180">
              <w:rPr>
                <w:sz w:val="28"/>
              </w:rPr>
              <w:t xml:space="preserve"> г.</w:t>
            </w:r>
          </w:p>
        </w:tc>
        <w:tc>
          <w:tcPr>
            <w:tcW w:w="850" w:type="dxa"/>
            <w:vAlign w:val="center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20</w:t>
            </w:r>
            <w:r>
              <w:rPr>
                <w:sz w:val="28"/>
              </w:rPr>
              <w:t>25</w:t>
            </w:r>
            <w:r w:rsidRPr="00AF0180">
              <w:rPr>
                <w:sz w:val="28"/>
              </w:rPr>
              <w:t xml:space="preserve"> г.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20C8D" w:rsidRDefault="00220C8D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>
              <w:rPr>
                <w:sz w:val="28"/>
              </w:rPr>
              <w:t>2026 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</w:tr>
      <w:tr w:rsidR="00800B43" w:rsidRPr="00AF0180" w:rsidTr="00895005">
        <w:trPr>
          <w:trHeight w:val="353"/>
        </w:trPr>
        <w:tc>
          <w:tcPr>
            <w:tcW w:w="675" w:type="dxa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1</w:t>
            </w:r>
          </w:p>
        </w:tc>
        <w:tc>
          <w:tcPr>
            <w:tcW w:w="5812" w:type="dxa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2</w:t>
            </w:r>
          </w:p>
        </w:tc>
        <w:tc>
          <w:tcPr>
            <w:tcW w:w="1417" w:type="dxa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3</w:t>
            </w:r>
          </w:p>
        </w:tc>
        <w:tc>
          <w:tcPr>
            <w:tcW w:w="1418" w:type="dxa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4</w:t>
            </w:r>
          </w:p>
        </w:tc>
        <w:tc>
          <w:tcPr>
            <w:tcW w:w="1275" w:type="dxa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5</w:t>
            </w:r>
          </w:p>
        </w:tc>
        <w:tc>
          <w:tcPr>
            <w:tcW w:w="993" w:type="dxa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6</w:t>
            </w:r>
          </w:p>
        </w:tc>
        <w:tc>
          <w:tcPr>
            <w:tcW w:w="992" w:type="dxa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7</w:t>
            </w:r>
          </w:p>
        </w:tc>
        <w:tc>
          <w:tcPr>
            <w:tcW w:w="850" w:type="dxa"/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</w:p>
        </w:tc>
      </w:tr>
      <w:tr w:rsidR="00800B43" w:rsidRPr="00AF0180" w:rsidTr="00895005">
        <w:trPr>
          <w:trHeight w:val="557"/>
        </w:trPr>
        <w:tc>
          <w:tcPr>
            <w:tcW w:w="13432" w:type="dxa"/>
            <w:gridSpan w:val="8"/>
            <w:vAlign w:val="center"/>
          </w:tcPr>
          <w:p w:rsidR="00800B43" w:rsidRPr="00773C08" w:rsidRDefault="002C3D57" w:rsidP="00773C08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D57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«Управление земельно-имущественными ресурсами в муниципальном образовании город Маркс»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0B43" w:rsidRPr="00AF0180" w:rsidRDefault="00800B43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</w:p>
        </w:tc>
      </w:tr>
      <w:tr w:rsidR="002C3D57" w:rsidRPr="00AF0180" w:rsidTr="00895005">
        <w:trPr>
          <w:trHeight w:val="364"/>
        </w:trPr>
        <w:tc>
          <w:tcPr>
            <w:tcW w:w="675" w:type="dxa"/>
            <w:vAlign w:val="center"/>
          </w:tcPr>
          <w:p w:rsidR="002C3D57" w:rsidRPr="00AF0180" w:rsidRDefault="002C3D57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1.1.</w:t>
            </w:r>
          </w:p>
        </w:tc>
        <w:tc>
          <w:tcPr>
            <w:tcW w:w="5812" w:type="dxa"/>
            <w:vAlign w:val="center"/>
          </w:tcPr>
          <w:p w:rsidR="002C3D57" w:rsidRPr="00304782" w:rsidRDefault="002C3D57" w:rsidP="00773C08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Удельный вес земельных участков под объектами недвижимости, находящимися в муниципальной собственности муниципального образования город Маркс, включенных в реестр муниципального имущества</w:t>
            </w:r>
          </w:p>
        </w:tc>
        <w:tc>
          <w:tcPr>
            <w:tcW w:w="1417" w:type="dxa"/>
            <w:vAlign w:val="center"/>
          </w:tcPr>
          <w:p w:rsidR="002C3D57" w:rsidRPr="00304782" w:rsidRDefault="002C3D57" w:rsidP="00773C08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vAlign w:val="center"/>
          </w:tcPr>
          <w:p w:rsidR="002C3D57" w:rsidRPr="00304782" w:rsidRDefault="002C3D57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  <w:vAlign w:val="center"/>
          </w:tcPr>
          <w:p w:rsidR="002C3D57" w:rsidRPr="00304782" w:rsidRDefault="002C3D57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3" w:type="dxa"/>
            <w:vAlign w:val="center"/>
          </w:tcPr>
          <w:p w:rsidR="002C3D57" w:rsidRPr="00304782" w:rsidRDefault="002C3D57" w:rsidP="00773C08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2" w:type="dxa"/>
            <w:vAlign w:val="center"/>
          </w:tcPr>
          <w:p w:rsidR="002C3D57" w:rsidRPr="00304782" w:rsidRDefault="002C3D57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vAlign w:val="center"/>
          </w:tcPr>
          <w:p w:rsidR="002C3D57" w:rsidRPr="00304782" w:rsidRDefault="002C3D57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2C3D57" w:rsidRPr="00304782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D57" w:rsidRPr="00323046" w:rsidRDefault="002C3D57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782" w:rsidRPr="00AF0180" w:rsidTr="00895005">
        <w:trPr>
          <w:trHeight w:val="364"/>
        </w:trPr>
        <w:tc>
          <w:tcPr>
            <w:tcW w:w="675" w:type="dxa"/>
            <w:vAlign w:val="center"/>
          </w:tcPr>
          <w:p w:rsidR="00304782" w:rsidRPr="00AF0180" w:rsidRDefault="00304782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1.2.</w:t>
            </w:r>
          </w:p>
        </w:tc>
        <w:tc>
          <w:tcPr>
            <w:tcW w:w="5812" w:type="dxa"/>
            <w:vAlign w:val="center"/>
          </w:tcPr>
          <w:p w:rsidR="00304782" w:rsidRPr="00304782" w:rsidRDefault="00304782" w:rsidP="00773C08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Доходы от арендной платы за землю</w:t>
            </w:r>
          </w:p>
        </w:tc>
        <w:tc>
          <w:tcPr>
            <w:tcW w:w="1417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418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275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993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992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1800,0</w:t>
            </w:r>
          </w:p>
        </w:tc>
        <w:tc>
          <w:tcPr>
            <w:tcW w:w="850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04782" w:rsidRPr="00304782" w:rsidRDefault="00304782" w:rsidP="00773C08">
            <w:pPr>
              <w:spacing w:line="21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4782" w:rsidRPr="00323046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782" w:rsidRPr="00AF0180" w:rsidTr="00895005">
        <w:trPr>
          <w:trHeight w:val="364"/>
        </w:trPr>
        <w:tc>
          <w:tcPr>
            <w:tcW w:w="675" w:type="dxa"/>
            <w:vAlign w:val="center"/>
          </w:tcPr>
          <w:p w:rsidR="00304782" w:rsidRPr="00AF0180" w:rsidRDefault="00304782" w:rsidP="00773C08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</w:rPr>
            </w:pPr>
            <w:r w:rsidRPr="00AF0180">
              <w:rPr>
                <w:sz w:val="28"/>
              </w:rPr>
              <w:t>1.3.</w:t>
            </w:r>
          </w:p>
        </w:tc>
        <w:tc>
          <w:tcPr>
            <w:tcW w:w="5812" w:type="dxa"/>
            <w:vAlign w:val="center"/>
          </w:tcPr>
          <w:p w:rsidR="00304782" w:rsidRPr="00304782" w:rsidRDefault="00304782" w:rsidP="00773C08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</w:t>
            </w:r>
          </w:p>
        </w:tc>
        <w:tc>
          <w:tcPr>
            <w:tcW w:w="1417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418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275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607,0</w:t>
            </w:r>
          </w:p>
        </w:tc>
        <w:tc>
          <w:tcPr>
            <w:tcW w:w="993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992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607,0</w:t>
            </w:r>
          </w:p>
        </w:tc>
        <w:tc>
          <w:tcPr>
            <w:tcW w:w="850" w:type="dxa"/>
            <w:vAlign w:val="center"/>
          </w:tcPr>
          <w:p w:rsidR="00304782" w:rsidRPr="00304782" w:rsidRDefault="00304782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4782">
              <w:rPr>
                <w:rFonts w:ascii="Times New Roman" w:hAnsi="Times New Roman" w:cs="Times New Roman"/>
                <w:sz w:val="28"/>
                <w:szCs w:val="28"/>
              </w:rPr>
              <w:t>607,0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04782" w:rsidRPr="00304782" w:rsidRDefault="00304782" w:rsidP="00773C08">
            <w:pPr>
              <w:spacing w:line="21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3C08" w:rsidRDefault="00773C08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782" w:rsidRPr="00323046" w:rsidRDefault="00773C08" w:rsidP="00773C08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800B43" w:rsidRDefault="00800B43" w:rsidP="00773C08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E3F03" w:rsidRDefault="008E3F03" w:rsidP="00773C08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E3F03" w:rsidRDefault="008E3F03" w:rsidP="00773C08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E3F03" w:rsidRPr="00AF0180" w:rsidRDefault="008E3F03" w:rsidP="00773C08">
      <w:pPr>
        <w:spacing w:line="216" w:lineRule="auto"/>
        <w:ind w:firstLine="0"/>
        <w:rPr>
          <w:rFonts w:ascii="Times New Roman" w:hAnsi="Times New Roman" w:cs="Times New Roman"/>
          <w:sz w:val="28"/>
          <w:szCs w:val="28"/>
        </w:rPr>
        <w:sectPr w:rsidR="008E3F03" w:rsidRPr="00AF0180" w:rsidSect="00660CEF">
          <w:footerReference w:type="default" r:id="rId14"/>
          <w:pgSz w:w="16839" w:h="11907" w:orient="landscape" w:code="9"/>
          <w:pgMar w:top="992" w:right="851" w:bottom="953" w:left="1418" w:header="0" w:footer="264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 </w:t>
      </w:r>
      <w:r w:rsidR="00CA23AD">
        <w:rPr>
          <w:rFonts w:ascii="Times New Roman" w:hAnsi="Times New Roman" w:cs="Times New Roman"/>
          <w:sz w:val="28"/>
          <w:szCs w:val="28"/>
        </w:rPr>
        <w:t xml:space="preserve">    </w:t>
      </w:r>
      <w:r w:rsidR="00773C08">
        <w:rPr>
          <w:rFonts w:ascii="Times New Roman" w:hAnsi="Times New Roman" w:cs="Times New Roman"/>
          <w:sz w:val="28"/>
          <w:szCs w:val="28"/>
        </w:rPr>
        <w:t xml:space="preserve">  </w:t>
      </w:r>
      <w:r w:rsidR="00CA23AD">
        <w:rPr>
          <w:rFonts w:ascii="Times New Roman" w:hAnsi="Times New Roman" w:cs="Times New Roman"/>
          <w:sz w:val="28"/>
          <w:szCs w:val="28"/>
        </w:rPr>
        <w:t xml:space="preserve">А.Ж. </w:t>
      </w:r>
      <w:proofErr w:type="spellStart"/>
      <w:r w:rsidR="00CA23AD">
        <w:rPr>
          <w:rFonts w:ascii="Times New Roman" w:hAnsi="Times New Roman" w:cs="Times New Roman"/>
          <w:sz w:val="28"/>
          <w:szCs w:val="28"/>
        </w:rPr>
        <w:t>Актаев</w:t>
      </w:r>
      <w:proofErr w:type="spellEnd"/>
    </w:p>
    <w:p w:rsidR="003A2DD7" w:rsidRPr="00925368" w:rsidRDefault="00800B43" w:rsidP="003A2DD7">
      <w:pPr>
        <w:pStyle w:val="300"/>
        <w:shd w:val="clear" w:color="auto" w:fill="auto"/>
        <w:spacing w:before="0" w:after="0" w:line="240" w:lineRule="auto"/>
        <w:ind w:left="8931" w:right="23" w:firstLine="1559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  <w:r w:rsidR="003A2DD7" w:rsidRPr="00925368">
        <w:rPr>
          <w:sz w:val="28"/>
          <w:szCs w:val="28"/>
        </w:rPr>
        <w:t xml:space="preserve"> </w:t>
      </w:r>
    </w:p>
    <w:p w:rsidR="00865BC5" w:rsidRDefault="003A2DD7" w:rsidP="003A2DD7">
      <w:pPr>
        <w:pStyle w:val="300"/>
        <w:shd w:val="clear" w:color="auto" w:fill="auto"/>
        <w:spacing w:before="0" w:after="0" w:line="240" w:lineRule="auto"/>
        <w:ind w:left="10490" w:right="23" w:hanging="2126"/>
        <w:jc w:val="left"/>
        <w:rPr>
          <w:sz w:val="28"/>
          <w:szCs w:val="28"/>
        </w:rPr>
      </w:pPr>
      <w:r w:rsidRPr="00925368">
        <w:rPr>
          <w:sz w:val="28"/>
          <w:szCs w:val="28"/>
        </w:rPr>
        <w:t xml:space="preserve">                   к постановлению администрации Марксовского муниципального района</w:t>
      </w:r>
    </w:p>
    <w:p w:rsidR="00FE4AD2" w:rsidRDefault="00724887" w:rsidP="00FE4AD2">
      <w:pPr>
        <w:pStyle w:val="affffff"/>
        <w:ind w:firstLine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            </w:t>
      </w:r>
      <w:r w:rsidR="00FE4AD2">
        <w:rPr>
          <w:sz w:val="28"/>
        </w:rPr>
        <w:t xml:space="preserve">                                                           </w:t>
      </w:r>
      <w:r w:rsidR="00FE4AD2">
        <w:rPr>
          <w:rFonts w:ascii="Times New Roman" w:hAnsi="Times New Roman"/>
          <w:sz w:val="28"/>
        </w:rPr>
        <w:t>от 27.12.2023 г. № 2198-н</w:t>
      </w:r>
    </w:p>
    <w:p w:rsidR="006A5AD4" w:rsidRPr="00925368" w:rsidRDefault="006A5AD4" w:rsidP="003A2DD7">
      <w:pPr>
        <w:pStyle w:val="300"/>
        <w:shd w:val="clear" w:color="auto" w:fill="auto"/>
        <w:spacing w:before="0" w:after="0" w:line="240" w:lineRule="auto"/>
        <w:ind w:left="10490" w:right="23" w:firstLine="0"/>
        <w:jc w:val="left"/>
        <w:rPr>
          <w:sz w:val="28"/>
          <w:szCs w:val="28"/>
        </w:rPr>
      </w:pPr>
    </w:p>
    <w:p w:rsidR="003A2DD7" w:rsidRPr="00925368" w:rsidRDefault="006A5AD4" w:rsidP="003A2DD7">
      <w:pPr>
        <w:pStyle w:val="300"/>
        <w:shd w:val="clear" w:color="auto" w:fill="auto"/>
        <w:spacing w:before="0" w:after="0" w:line="240" w:lineRule="auto"/>
        <w:ind w:left="10490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>«</w:t>
      </w:r>
      <w:r w:rsidR="003A2DD7" w:rsidRPr="00925368">
        <w:rPr>
          <w:sz w:val="28"/>
          <w:szCs w:val="28"/>
        </w:rPr>
        <w:t xml:space="preserve">Приложение №3 </w:t>
      </w:r>
    </w:p>
    <w:p w:rsidR="00865BC5" w:rsidRPr="00925368" w:rsidRDefault="00865BC5" w:rsidP="003A2DD7">
      <w:pPr>
        <w:pStyle w:val="300"/>
        <w:shd w:val="clear" w:color="auto" w:fill="auto"/>
        <w:spacing w:before="0" w:after="0" w:line="240" w:lineRule="auto"/>
        <w:ind w:left="10490" w:right="23" w:firstLine="0"/>
        <w:jc w:val="left"/>
        <w:rPr>
          <w:sz w:val="28"/>
          <w:szCs w:val="28"/>
        </w:rPr>
      </w:pPr>
      <w:r w:rsidRPr="00925368">
        <w:rPr>
          <w:sz w:val="28"/>
          <w:szCs w:val="28"/>
        </w:rPr>
        <w:t>к муниципальной программе</w:t>
      </w:r>
    </w:p>
    <w:p w:rsidR="00865BC5" w:rsidRPr="00925368" w:rsidRDefault="00865BC5" w:rsidP="00865BC5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65BC5" w:rsidRPr="00925368" w:rsidRDefault="00865BC5" w:rsidP="00865BC5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 xml:space="preserve">Сведения </w:t>
      </w:r>
    </w:p>
    <w:p w:rsidR="00865BC5" w:rsidRPr="00925368" w:rsidRDefault="00865BC5" w:rsidP="00865BC5">
      <w:pPr>
        <w:pStyle w:val="300"/>
        <w:shd w:val="clear" w:color="auto" w:fill="auto"/>
        <w:spacing w:before="0" w:after="0" w:line="240" w:lineRule="auto"/>
        <w:ind w:right="23" w:firstLine="0"/>
        <w:jc w:val="center"/>
        <w:rPr>
          <w:sz w:val="28"/>
          <w:szCs w:val="28"/>
        </w:rPr>
      </w:pPr>
      <w:r w:rsidRPr="00925368">
        <w:rPr>
          <w:sz w:val="28"/>
          <w:szCs w:val="28"/>
        </w:rPr>
        <w:t xml:space="preserve">об объемах и источниках финансового обеспечения муниципальной программы </w:t>
      </w:r>
    </w:p>
    <w:p w:rsidR="00304782" w:rsidRPr="00304782" w:rsidRDefault="00304782" w:rsidP="00304782">
      <w:pPr>
        <w:jc w:val="center"/>
        <w:rPr>
          <w:rFonts w:ascii="Times New Roman" w:hAnsi="Times New Roman" w:cs="Times New Roman"/>
          <w:sz w:val="28"/>
          <w:szCs w:val="28"/>
        </w:rPr>
      </w:pPr>
      <w:r w:rsidRPr="00304782">
        <w:rPr>
          <w:rFonts w:ascii="Times New Roman" w:hAnsi="Times New Roman" w:cs="Times New Roman"/>
          <w:sz w:val="28"/>
          <w:szCs w:val="28"/>
        </w:rPr>
        <w:t>«Управление земельно-имущественными ресурсами в муниципальном образовании город Маркс»</w:t>
      </w:r>
    </w:p>
    <w:p w:rsidR="00865BC5" w:rsidRPr="00925368" w:rsidRDefault="00865BC5" w:rsidP="00865BC5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61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969"/>
        <w:gridCol w:w="2835"/>
        <w:gridCol w:w="2126"/>
        <w:gridCol w:w="1276"/>
        <w:gridCol w:w="1134"/>
        <w:gridCol w:w="1134"/>
        <w:gridCol w:w="992"/>
        <w:gridCol w:w="993"/>
        <w:gridCol w:w="708"/>
        <w:gridCol w:w="83"/>
        <w:gridCol w:w="153"/>
        <w:gridCol w:w="8"/>
      </w:tblGrid>
      <w:tr w:rsidR="00AD67F1" w:rsidRPr="00A15E15" w:rsidTr="003A3742">
        <w:trPr>
          <w:gridAfter w:val="1"/>
          <w:wAfter w:w="8" w:type="dxa"/>
          <w:trHeight w:val="540"/>
        </w:trPr>
        <w:tc>
          <w:tcPr>
            <w:tcW w:w="710" w:type="dxa"/>
            <w:vMerge w:val="restart"/>
            <w:vAlign w:val="center"/>
          </w:tcPr>
          <w:p w:rsidR="00AD67F1" w:rsidRPr="00A15E15" w:rsidRDefault="00AD67F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15E1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15E15">
              <w:rPr>
                <w:sz w:val="28"/>
                <w:szCs w:val="28"/>
              </w:rPr>
              <w:t>/</w:t>
            </w:r>
            <w:proofErr w:type="spellStart"/>
            <w:r w:rsidRPr="00A15E1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AD67F1" w:rsidRPr="00A15E15" w:rsidRDefault="00AD67F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vMerge w:val="restart"/>
            <w:vAlign w:val="center"/>
          </w:tcPr>
          <w:p w:rsidR="00AD67F1" w:rsidRPr="00A15E15" w:rsidRDefault="00AD67F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proofErr w:type="gramStart"/>
            <w:r w:rsidRPr="00A15E15">
              <w:rPr>
                <w:sz w:val="28"/>
                <w:szCs w:val="28"/>
              </w:rPr>
              <w:t xml:space="preserve">Ответственный исполнитель (соисполнитель, </w:t>
            </w:r>
            <w:proofErr w:type="gramEnd"/>
          </w:p>
          <w:p w:rsidR="00AD67F1" w:rsidRPr="00A15E15" w:rsidRDefault="00AD67F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участник)</w:t>
            </w:r>
          </w:p>
        </w:tc>
        <w:tc>
          <w:tcPr>
            <w:tcW w:w="2126" w:type="dxa"/>
            <w:vMerge w:val="restart"/>
            <w:vAlign w:val="center"/>
          </w:tcPr>
          <w:p w:rsidR="00AD67F1" w:rsidRPr="00A15E15" w:rsidRDefault="00AD67F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276" w:type="dxa"/>
            <w:vMerge w:val="restart"/>
            <w:vAlign w:val="center"/>
          </w:tcPr>
          <w:p w:rsidR="00AD67F1" w:rsidRPr="00A15E15" w:rsidRDefault="00AD67F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 xml:space="preserve">Объемы финансового обеспечения, </w:t>
            </w:r>
          </w:p>
          <w:p w:rsidR="00AD67F1" w:rsidRPr="00A15E15" w:rsidRDefault="00AD67F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всего</w:t>
            </w:r>
          </w:p>
        </w:tc>
        <w:tc>
          <w:tcPr>
            <w:tcW w:w="4253" w:type="dxa"/>
            <w:gridSpan w:val="4"/>
            <w:tcBorders>
              <w:right w:val="single" w:sz="4" w:space="0" w:color="auto"/>
            </w:tcBorders>
            <w:vAlign w:val="center"/>
          </w:tcPr>
          <w:p w:rsidR="00AD67F1" w:rsidRPr="00A15E15" w:rsidRDefault="00AD67F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 том числе по годам реализации программы:</w:t>
            </w:r>
          </w:p>
        </w:tc>
        <w:tc>
          <w:tcPr>
            <w:tcW w:w="94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D67F1" w:rsidRPr="00A15E15" w:rsidRDefault="00AD67F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trHeight w:val="760"/>
        </w:trPr>
        <w:tc>
          <w:tcPr>
            <w:tcW w:w="710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2023</w:t>
            </w:r>
          </w:p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2024</w:t>
            </w:r>
          </w:p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2025</w:t>
            </w:r>
          </w:p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2026 год</w:t>
            </w:r>
          </w:p>
        </w:tc>
        <w:tc>
          <w:tcPr>
            <w:tcW w:w="9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trHeight w:val="453"/>
        </w:trPr>
        <w:tc>
          <w:tcPr>
            <w:tcW w:w="710" w:type="dxa"/>
            <w:vMerge w:val="restart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A15E15" w:rsidRPr="00A15E15" w:rsidRDefault="00A15E15" w:rsidP="003A3742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«Управление земельно-имущественными ресурсами муниципального образования город Маркс»</w:t>
            </w:r>
          </w:p>
        </w:tc>
        <w:tc>
          <w:tcPr>
            <w:tcW w:w="2835" w:type="dxa"/>
            <w:vMerge w:val="restart"/>
          </w:tcPr>
          <w:p w:rsidR="00A15E15" w:rsidRPr="00A15E15" w:rsidRDefault="00A15E15" w:rsidP="003A3742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Управление земельно-имущественных отношений администрации муниципального района</w:t>
            </w: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A15E15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A418A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A15E15" w:rsidRPr="00A15E15" w:rsidRDefault="00B86069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418A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A15E15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B86069" w:rsidRPr="00A15E15" w:rsidTr="003A3742">
        <w:trPr>
          <w:trHeight w:val="417"/>
        </w:trPr>
        <w:tc>
          <w:tcPr>
            <w:tcW w:w="710" w:type="dxa"/>
            <w:vMerge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86069" w:rsidRPr="00A15E15" w:rsidRDefault="007A418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B86069" w:rsidRPr="00A15E15" w:rsidRDefault="007A418A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9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trHeight w:val="760"/>
        </w:trPr>
        <w:tc>
          <w:tcPr>
            <w:tcW w:w="710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областной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trHeight w:val="760"/>
        </w:trPr>
        <w:tc>
          <w:tcPr>
            <w:tcW w:w="710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34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федеральный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trHeight w:val="416"/>
        </w:trPr>
        <w:tc>
          <w:tcPr>
            <w:tcW w:w="710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460"/>
              <w:jc w:val="both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460"/>
              <w:jc w:val="both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460"/>
              <w:jc w:val="both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460"/>
              <w:jc w:val="both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95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affffff"/>
              <w:spacing w:line="216" w:lineRule="auto"/>
              <w:ind w:firstLine="46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372"/>
        </w:trPr>
        <w:tc>
          <w:tcPr>
            <w:tcW w:w="710" w:type="dxa"/>
            <w:vMerge w:val="restart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1:</w:t>
            </w:r>
          </w:p>
          <w:p w:rsidR="00A15E15" w:rsidRPr="00A15E15" w:rsidRDefault="00A15E15" w:rsidP="003A3742">
            <w:pPr>
              <w:pStyle w:val="ConsPlusNormal"/>
              <w:spacing w:line="21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геодезических и </w:t>
            </w:r>
            <w:r w:rsidRPr="00A15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кадастровых работ по учету объектов капитального строительства, земельных участков, регистрации права собственности, хозяйственного ведения и права оперативного управления</w:t>
            </w:r>
          </w:p>
        </w:tc>
        <w:tc>
          <w:tcPr>
            <w:tcW w:w="2835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земельно-имуществе</w:t>
            </w:r>
            <w:r w:rsidRPr="00A15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нных отношений администрации </w:t>
            </w:r>
            <w:proofErr w:type="spellStart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Всего, в том числе:</w:t>
            </w:r>
          </w:p>
        </w:tc>
        <w:tc>
          <w:tcPr>
            <w:tcW w:w="1276" w:type="dxa"/>
            <w:vAlign w:val="center"/>
          </w:tcPr>
          <w:p w:rsidR="00A15E15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</w:t>
            </w:r>
            <w:r w:rsidR="00A15E15" w:rsidRPr="00A15E15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A15E15" w:rsidRPr="00A15E15" w:rsidRDefault="00B86069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418A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A15E15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50FA">
              <w:rPr>
                <w:sz w:val="28"/>
                <w:szCs w:val="28"/>
              </w:rPr>
              <w:t>35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50FA">
              <w:rPr>
                <w:sz w:val="28"/>
                <w:szCs w:val="28"/>
              </w:rPr>
              <w:t>35</w:t>
            </w:r>
            <w:r w:rsidR="00A15E15" w:rsidRPr="00A15E15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  <w:r w:rsidR="00A15E15" w:rsidRPr="00A15E15">
              <w:rPr>
                <w:sz w:val="28"/>
                <w:szCs w:val="28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9C50FA" w:rsidRPr="00A15E15" w:rsidTr="003A3742">
        <w:trPr>
          <w:gridAfter w:val="3"/>
          <w:wAfter w:w="244" w:type="dxa"/>
          <w:trHeight w:val="277"/>
        </w:trPr>
        <w:tc>
          <w:tcPr>
            <w:tcW w:w="710" w:type="dxa"/>
            <w:vMerge/>
            <w:vAlign w:val="center"/>
          </w:tcPr>
          <w:p w:rsidR="009C50FA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9C50FA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50FA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34" w:firstLine="33"/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:rsidR="009C50FA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9C50FA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</w:t>
            </w:r>
            <w:r w:rsidRPr="00A15E15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9C50FA" w:rsidRPr="00A15E15" w:rsidRDefault="009C50FA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1134" w:type="dxa"/>
            <w:vAlign w:val="center"/>
          </w:tcPr>
          <w:p w:rsidR="009C50FA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C50FA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  <w:r w:rsidRPr="00A15E15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9C50FA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  <w:r w:rsidRPr="00A15E15">
              <w:rPr>
                <w:sz w:val="28"/>
                <w:szCs w:val="28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0FA" w:rsidRPr="00A15E15" w:rsidRDefault="009C50FA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46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34" w:firstLine="33"/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областной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64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34" w:firstLine="33"/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34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федеральный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628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34" w:firstLine="33"/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372"/>
        </w:trPr>
        <w:tc>
          <w:tcPr>
            <w:tcW w:w="710" w:type="dxa"/>
            <w:vMerge w:val="restart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1.1.</w:t>
            </w:r>
          </w:p>
        </w:tc>
        <w:tc>
          <w:tcPr>
            <w:tcW w:w="3969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1: </w:t>
            </w:r>
          </w:p>
          <w:p w:rsidR="00A15E15" w:rsidRPr="00A15E15" w:rsidRDefault="00A15E15" w:rsidP="003A3742">
            <w:pPr>
              <w:pStyle w:val="ConsPlusNormal"/>
              <w:spacing w:line="21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Геодезические и кадастровые работы по учету объектов капитального строительства и регистрация права собственности, хозяйственного ведения и права оперативного управления</w:t>
            </w:r>
          </w:p>
        </w:tc>
        <w:tc>
          <w:tcPr>
            <w:tcW w:w="2835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земельно-имущественных отношений администрации </w:t>
            </w:r>
            <w:proofErr w:type="spellStart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A15E15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A15E15" w:rsidRPr="00A15E15" w:rsidRDefault="00B86069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34" w:type="dxa"/>
            <w:vAlign w:val="center"/>
          </w:tcPr>
          <w:p w:rsidR="00A15E15" w:rsidRPr="00A15E15" w:rsidRDefault="00FE4C6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3716">
              <w:rPr>
                <w:sz w:val="28"/>
                <w:szCs w:val="28"/>
              </w:rPr>
              <w:t>3</w:t>
            </w:r>
            <w:r w:rsidR="00B86069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FE4C62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B86069" w:rsidRPr="00A15E15" w:rsidTr="003A3742">
        <w:trPr>
          <w:gridAfter w:val="3"/>
          <w:wAfter w:w="244" w:type="dxa"/>
          <w:trHeight w:val="440"/>
        </w:trPr>
        <w:tc>
          <w:tcPr>
            <w:tcW w:w="710" w:type="dxa"/>
            <w:vMerge/>
            <w:vAlign w:val="center"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34" w:firstLine="0"/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86069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B86069" w:rsidRPr="00A15E15" w:rsidRDefault="00B86069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34" w:type="dxa"/>
            <w:vAlign w:val="center"/>
          </w:tcPr>
          <w:p w:rsidR="00B86069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86069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3716">
              <w:rPr>
                <w:sz w:val="28"/>
                <w:szCs w:val="28"/>
              </w:rPr>
              <w:t>3</w:t>
            </w:r>
            <w:r w:rsidR="00B86069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86069" w:rsidRPr="00A15E15" w:rsidRDefault="00FE4C6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371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6069" w:rsidRPr="00A15E15" w:rsidRDefault="00B86069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42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34" w:firstLine="0"/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областной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34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34" w:firstLine="0"/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34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федеральный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32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34" w:firstLine="0"/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FE4C62" w:rsidRPr="00A15E15" w:rsidTr="003A3742">
        <w:trPr>
          <w:gridAfter w:val="3"/>
          <w:wAfter w:w="244" w:type="dxa"/>
          <w:trHeight w:val="466"/>
        </w:trPr>
        <w:tc>
          <w:tcPr>
            <w:tcW w:w="710" w:type="dxa"/>
            <w:vMerge w:val="restart"/>
            <w:vAlign w:val="center"/>
          </w:tcPr>
          <w:p w:rsidR="00FE4C62" w:rsidRPr="00A15E15" w:rsidRDefault="00FE4C62" w:rsidP="003A3742">
            <w:pPr>
              <w:pStyle w:val="affffff"/>
              <w:spacing w:line="216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</w:t>
            </w:r>
            <w:r w:rsidRPr="00A15E15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3969" w:type="dxa"/>
            <w:vMerge w:val="restart"/>
          </w:tcPr>
          <w:p w:rsidR="00FE4C62" w:rsidRPr="00A15E15" w:rsidRDefault="00FE4C62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:rsidR="00FE4C62" w:rsidRPr="00A15E15" w:rsidRDefault="00FE4C62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Геодезические и кадастровые работы по учету земельных участков</w:t>
            </w:r>
          </w:p>
        </w:tc>
        <w:tc>
          <w:tcPr>
            <w:tcW w:w="2835" w:type="dxa"/>
            <w:vMerge w:val="restart"/>
          </w:tcPr>
          <w:p w:rsidR="00FE4C62" w:rsidRPr="00A15E15" w:rsidRDefault="00FE4C62" w:rsidP="003A3742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земельно-имущественных отношений администрации </w:t>
            </w:r>
            <w:proofErr w:type="spellStart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vAlign w:val="center"/>
          </w:tcPr>
          <w:p w:rsidR="00FE4C62" w:rsidRPr="00A15E15" w:rsidRDefault="00FE4C62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FE4C62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</w:t>
            </w:r>
            <w:r w:rsidR="00FE4C62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FE4C62" w:rsidRPr="00A15E15" w:rsidRDefault="007A418A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FE4C62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FE4C62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r w:rsidR="00FE4C62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E4C62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r w:rsidR="00FE4C62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FE4C62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E4C6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FE4C62">
              <w:rPr>
                <w:sz w:val="28"/>
                <w:szCs w:val="28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4C62" w:rsidRPr="00A15E15" w:rsidRDefault="00FE4C6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353716" w:rsidRPr="00A15E15" w:rsidTr="003A3742">
        <w:trPr>
          <w:gridAfter w:val="3"/>
          <w:wAfter w:w="244" w:type="dxa"/>
          <w:trHeight w:val="394"/>
        </w:trPr>
        <w:tc>
          <w:tcPr>
            <w:tcW w:w="710" w:type="dxa"/>
            <w:vMerge/>
            <w:vAlign w:val="center"/>
          </w:tcPr>
          <w:p w:rsidR="00353716" w:rsidRPr="00A15E15" w:rsidRDefault="00353716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353716" w:rsidRPr="00A15E15" w:rsidRDefault="00353716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353716" w:rsidRPr="00A15E15" w:rsidRDefault="00353716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425,0</w:t>
            </w:r>
          </w:p>
        </w:tc>
        <w:tc>
          <w:tcPr>
            <w:tcW w:w="1134" w:type="dxa"/>
            <w:vAlign w:val="center"/>
          </w:tcPr>
          <w:p w:rsidR="00353716" w:rsidRPr="00A15E15" w:rsidRDefault="00353716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134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7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областной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7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34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федеральный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7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497"/>
        </w:trPr>
        <w:tc>
          <w:tcPr>
            <w:tcW w:w="710" w:type="dxa"/>
            <w:vMerge w:val="restart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0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969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 2:</w:t>
            </w:r>
          </w:p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Оказание услуг по рыночной оценке земельных участков и объектов недвижимости, движимого имущества  и обследованию объектов недвижимости и движимого имущества</w:t>
            </w:r>
          </w:p>
        </w:tc>
        <w:tc>
          <w:tcPr>
            <w:tcW w:w="2835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земельно-имущественных отношений администрации </w:t>
            </w:r>
            <w:proofErr w:type="spellStart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spacing w:line="216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A15E15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B86069">
              <w:rPr>
                <w:sz w:val="28"/>
                <w:szCs w:val="28"/>
              </w:rPr>
              <w:t>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353716" w:rsidRPr="00A15E15" w:rsidTr="003A3742">
        <w:trPr>
          <w:gridAfter w:val="3"/>
          <w:wAfter w:w="244" w:type="dxa"/>
          <w:trHeight w:val="419"/>
        </w:trPr>
        <w:tc>
          <w:tcPr>
            <w:tcW w:w="710" w:type="dxa"/>
            <w:vMerge/>
            <w:vAlign w:val="center"/>
          </w:tcPr>
          <w:p w:rsidR="00353716" w:rsidRPr="00A15E15" w:rsidRDefault="00353716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353716" w:rsidRPr="00A15E15" w:rsidRDefault="00353716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353716" w:rsidRPr="00A15E15" w:rsidRDefault="00353716" w:rsidP="003A3742">
            <w:pPr>
              <w:spacing w:line="216" w:lineRule="auto"/>
              <w:ind w:right="34"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195,0</w:t>
            </w:r>
          </w:p>
        </w:tc>
        <w:tc>
          <w:tcPr>
            <w:tcW w:w="1134" w:type="dxa"/>
            <w:vAlign w:val="center"/>
          </w:tcPr>
          <w:p w:rsidR="00353716" w:rsidRPr="00A15E15" w:rsidRDefault="00353716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7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областной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7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34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федеральный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7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427"/>
        </w:trPr>
        <w:tc>
          <w:tcPr>
            <w:tcW w:w="710" w:type="dxa"/>
            <w:vMerge w:val="restart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  <w:p w:rsidR="00A15E15" w:rsidRPr="00A15E15" w:rsidRDefault="00B86069" w:rsidP="003A3742">
            <w:pPr>
              <w:pStyle w:val="affffff"/>
              <w:spacing w:line="216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969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Мероприятие 1:</w:t>
            </w:r>
          </w:p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определению рыночной стоимости земельных участков. </w:t>
            </w:r>
          </w:p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земельно-имущественных отношений администрации </w:t>
            </w:r>
            <w:proofErr w:type="spellStart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A15E15" w:rsidRPr="00A15E15" w:rsidRDefault="00A15E15" w:rsidP="003A3742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spacing w:line="216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A15E15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FE4C6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FE4C6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FE4C6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125D51" w:rsidRPr="00A15E15" w:rsidTr="003A3742">
        <w:trPr>
          <w:gridAfter w:val="3"/>
          <w:wAfter w:w="244" w:type="dxa"/>
          <w:trHeight w:val="405"/>
        </w:trPr>
        <w:tc>
          <w:tcPr>
            <w:tcW w:w="710" w:type="dxa"/>
            <w:vMerge/>
            <w:vAlign w:val="center"/>
          </w:tcPr>
          <w:p w:rsidR="00125D51" w:rsidRPr="00A15E15" w:rsidRDefault="00125D51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125D51" w:rsidRPr="00A15E15" w:rsidRDefault="00125D51" w:rsidP="003A3742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125D51" w:rsidRPr="00A15E15" w:rsidRDefault="00125D51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125D51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125D51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134" w:type="dxa"/>
            <w:vAlign w:val="center"/>
          </w:tcPr>
          <w:p w:rsidR="00125D51" w:rsidRPr="00A15E15" w:rsidRDefault="00125D51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25D51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25D51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125D51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5D51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2"/>
          <w:wAfter w:w="161" w:type="dxa"/>
          <w:trHeight w:val="7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областной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2"/>
          <w:wAfter w:w="161" w:type="dxa"/>
          <w:trHeight w:val="276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34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федеральный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2"/>
          <w:wAfter w:w="161" w:type="dxa"/>
          <w:trHeight w:val="7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353716" w:rsidRPr="00A15E15" w:rsidTr="003A3742">
        <w:trPr>
          <w:gridAfter w:val="3"/>
          <w:wAfter w:w="244" w:type="dxa"/>
          <w:trHeight w:val="354"/>
        </w:trPr>
        <w:tc>
          <w:tcPr>
            <w:tcW w:w="710" w:type="dxa"/>
            <w:vMerge w:val="restart"/>
            <w:vAlign w:val="center"/>
          </w:tcPr>
          <w:p w:rsidR="00353716" w:rsidRPr="00A15E15" w:rsidRDefault="00353716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2.2</w:t>
            </w:r>
          </w:p>
        </w:tc>
        <w:tc>
          <w:tcPr>
            <w:tcW w:w="3969" w:type="dxa"/>
            <w:vMerge w:val="restart"/>
          </w:tcPr>
          <w:p w:rsidR="00353716" w:rsidRPr="00A15E15" w:rsidRDefault="00353716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:rsidR="00353716" w:rsidRPr="00A15E15" w:rsidRDefault="00353716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определению рыночной стоимости объектов недвижимости, движимого имущества  и обследованию объектов недвижимости и </w:t>
            </w:r>
            <w:r w:rsidRPr="00A15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движимого имущества</w:t>
            </w:r>
          </w:p>
        </w:tc>
        <w:tc>
          <w:tcPr>
            <w:tcW w:w="2835" w:type="dxa"/>
            <w:vMerge w:val="restart"/>
          </w:tcPr>
          <w:p w:rsidR="00353716" w:rsidRPr="00A15E15" w:rsidRDefault="00353716" w:rsidP="003A3742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земельно-имущественных отношений администрации </w:t>
            </w:r>
            <w:proofErr w:type="spellStart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A15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126" w:type="dxa"/>
            <w:vAlign w:val="center"/>
          </w:tcPr>
          <w:p w:rsidR="00353716" w:rsidRPr="00A15E15" w:rsidRDefault="00353716" w:rsidP="003A3742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Всего, в том </w:t>
            </w:r>
          </w:p>
        </w:tc>
        <w:tc>
          <w:tcPr>
            <w:tcW w:w="1276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134" w:type="dxa"/>
            <w:vAlign w:val="center"/>
          </w:tcPr>
          <w:p w:rsidR="00353716" w:rsidRPr="00A15E15" w:rsidRDefault="00353716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353716" w:rsidRPr="00A15E15" w:rsidTr="003A3742">
        <w:trPr>
          <w:gridAfter w:val="3"/>
          <w:wAfter w:w="244" w:type="dxa"/>
          <w:trHeight w:val="320"/>
        </w:trPr>
        <w:tc>
          <w:tcPr>
            <w:tcW w:w="710" w:type="dxa"/>
            <w:vMerge/>
            <w:vAlign w:val="center"/>
          </w:tcPr>
          <w:p w:rsidR="00353716" w:rsidRPr="00A15E15" w:rsidRDefault="00353716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353716" w:rsidRPr="00A15E15" w:rsidRDefault="00353716" w:rsidP="003A3742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353716" w:rsidRPr="00A15E15" w:rsidRDefault="00353716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134" w:type="dxa"/>
            <w:vAlign w:val="center"/>
          </w:tcPr>
          <w:p w:rsidR="00353716" w:rsidRPr="00A15E15" w:rsidRDefault="00353716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716" w:rsidRPr="00A15E15" w:rsidRDefault="00353716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42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 xml:space="preserve">областной бюджет </w:t>
            </w:r>
            <w:r w:rsidRPr="00A15E15">
              <w:rPr>
                <w:sz w:val="28"/>
                <w:szCs w:val="28"/>
              </w:rPr>
              <w:lastRenderedPageBreak/>
              <w:t>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4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34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федеральный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18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  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  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  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72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468"/>
        </w:trPr>
        <w:tc>
          <w:tcPr>
            <w:tcW w:w="710" w:type="dxa"/>
            <w:vMerge w:val="restart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0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2.3.</w:t>
            </w:r>
          </w:p>
        </w:tc>
        <w:tc>
          <w:tcPr>
            <w:tcW w:w="3969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Мероприятие 3:</w:t>
            </w:r>
          </w:p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Услуги по определению рыночной стоимости годовой арендной платы объектов недвижимости</w:t>
            </w:r>
          </w:p>
        </w:tc>
        <w:tc>
          <w:tcPr>
            <w:tcW w:w="2835" w:type="dxa"/>
            <w:vMerge w:val="restart"/>
          </w:tcPr>
          <w:p w:rsidR="00A15E15" w:rsidRPr="00A15E15" w:rsidRDefault="00A15E15" w:rsidP="003A3742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земельно-имущественных отношений администрации </w:t>
            </w:r>
            <w:proofErr w:type="spellStart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>Марксовского</w:t>
            </w:r>
            <w:proofErr w:type="spellEnd"/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E15">
              <w:rPr>
                <w:rFonts w:ascii="Times New Roman" w:hAnsi="Times New Roman" w:cs="Times New Roman"/>
                <w:sz w:val="28"/>
                <w:szCs w:val="28"/>
              </w:rPr>
              <w:t xml:space="preserve">Всего, в том </w:t>
            </w:r>
          </w:p>
        </w:tc>
        <w:tc>
          <w:tcPr>
            <w:tcW w:w="1276" w:type="dxa"/>
            <w:vAlign w:val="center"/>
          </w:tcPr>
          <w:p w:rsidR="00A15E15" w:rsidRPr="00A15E15" w:rsidRDefault="00125D51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45,0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  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</w:t>
            </w:r>
            <w:r w:rsidR="00125D51"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</w:t>
            </w:r>
            <w:r w:rsidR="00125D51"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125D51" w:rsidP="003A3742">
            <w:pPr>
              <w:pStyle w:val="affffff"/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</w:p>
        </w:tc>
      </w:tr>
      <w:tr w:rsidR="00125D51" w:rsidRPr="00A15E15" w:rsidTr="003A3742">
        <w:trPr>
          <w:gridAfter w:val="3"/>
          <w:wAfter w:w="244" w:type="dxa"/>
          <w:trHeight w:val="420"/>
        </w:trPr>
        <w:tc>
          <w:tcPr>
            <w:tcW w:w="710" w:type="dxa"/>
            <w:vMerge/>
            <w:vAlign w:val="center"/>
          </w:tcPr>
          <w:p w:rsidR="00125D51" w:rsidRPr="00A15E15" w:rsidRDefault="00125D51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125D51" w:rsidRPr="00A15E15" w:rsidRDefault="00125D51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125D51" w:rsidRPr="00A15E15" w:rsidRDefault="00125D51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125D51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125D51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1134" w:type="dxa"/>
            <w:vAlign w:val="center"/>
          </w:tcPr>
          <w:p w:rsidR="00125D51" w:rsidRPr="00A15E15" w:rsidRDefault="00125D51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25D51" w:rsidRPr="00A15E15" w:rsidRDefault="00125D51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25D51" w:rsidRPr="00A15E15" w:rsidRDefault="00125D51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125D51" w:rsidRPr="00A15E15" w:rsidRDefault="00125D51" w:rsidP="003A3742">
            <w:pPr>
              <w:pStyle w:val="affffff"/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5D51" w:rsidRPr="00A15E15" w:rsidRDefault="00125D51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50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областной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18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  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  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 xml:space="preserve">    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</w:rPr>
            </w:pPr>
            <w:r w:rsidRPr="00A15E15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affffff"/>
              <w:spacing w:line="216" w:lineRule="auto"/>
              <w:ind w:firstLine="34"/>
              <w:rPr>
                <w:rFonts w:ascii="Times New Roman" w:hAnsi="Times New Roman"/>
                <w:sz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620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34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федеральный бюджет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</w:tc>
      </w:tr>
      <w:tr w:rsidR="00A15E15" w:rsidRPr="00A15E15" w:rsidTr="003A3742">
        <w:trPr>
          <w:gridAfter w:val="3"/>
          <w:wAfter w:w="244" w:type="dxa"/>
          <w:trHeight w:val="1241"/>
        </w:trPr>
        <w:tc>
          <w:tcPr>
            <w:tcW w:w="710" w:type="dxa"/>
            <w:vMerge/>
            <w:vAlign w:val="center"/>
          </w:tcPr>
          <w:p w:rsidR="00A15E15" w:rsidRPr="00A15E15" w:rsidRDefault="00A15E15" w:rsidP="003A3742">
            <w:pPr>
              <w:pStyle w:val="affffff"/>
              <w:spacing w:line="216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vMerge/>
          </w:tcPr>
          <w:p w:rsidR="00A15E15" w:rsidRPr="00A15E15" w:rsidRDefault="00A15E15" w:rsidP="003A3742">
            <w:pPr>
              <w:pStyle w:val="affffff"/>
              <w:spacing w:line="216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vMerge/>
          </w:tcPr>
          <w:p w:rsidR="00A15E15" w:rsidRPr="00A15E15" w:rsidRDefault="00A15E15" w:rsidP="003A3742">
            <w:pPr>
              <w:spacing w:line="216" w:lineRule="auto"/>
              <w:ind w:right="34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left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внебюджетные источники (</w:t>
            </w:r>
            <w:proofErr w:type="spellStart"/>
            <w:r w:rsidRPr="00A15E15">
              <w:rPr>
                <w:sz w:val="28"/>
                <w:szCs w:val="28"/>
              </w:rPr>
              <w:t>прогнозно</w:t>
            </w:r>
            <w:proofErr w:type="spellEnd"/>
            <w:r w:rsidRPr="00A15E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15E15" w:rsidRPr="00A15E15" w:rsidRDefault="00A15E15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 w:rsidRPr="00A15E15"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3742" w:rsidRDefault="003A374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  <w:p w:rsidR="003A3742" w:rsidRDefault="003A374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  <w:p w:rsidR="003A3742" w:rsidRDefault="003A374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</w:p>
          <w:p w:rsidR="00A15E15" w:rsidRPr="00A15E15" w:rsidRDefault="003A3742" w:rsidP="003A3742">
            <w:pPr>
              <w:pStyle w:val="300"/>
              <w:shd w:val="clear" w:color="auto" w:fill="auto"/>
              <w:spacing w:before="0" w:after="0" w:line="216" w:lineRule="auto"/>
              <w:ind w:right="23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7E18D1" w:rsidRDefault="007E18D1" w:rsidP="00865BC5">
      <w:pPr>
        <w:rPr>
          <w:rFonts w:ascii="Times New Roman" w:hAnsi="Times New Roman" w:cs="Times New Roman"/>
          <w:sz w:val="28"/>
          <w:szCs w:val="28"/>
        </w:rPr>
      </w:pPr>
    </w:p>
    <w:p w:rsidR="003A3742" w:rsidRPr="00925368" w:rsidRDefault="003A3742" w:rsidP="00865BC5">
      <w:pPr>
        <w:rPr>
          <w:rFonts w:ascii="Times New Roman" w:hAnsi="Times New Roman" w:cs="Times New Roman"/>
          <w:sz w:val="28"/>
          <w:szCs w:val="28"/>
        </w:rPr>
      </w:pPr>
    </w:p>
    <w:p w:rsidR="00865BC5" w:rsidRDefault="00D845A7" w:rsidP="00732E6F">
      <w:pPr>
        <w:tabs>
          <w:tab w:val="left" w:pos="56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732E6F" w:rsidRPr="00732E6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32E6F">
        <w:rPr>
          <w:rFonts w:ascii="Times New Roman" w:hAnsi="Times New Roman" w:cs="Times New Roman"/>
          <w:sz w:val="28"/>
          <w:szCs w:val="28"/>
        </w:rPr>
        <w:tab/>
      </w:r>
    </w:p>
    <w:p w:rsidR="00732E6F" w:rsidRPr="00CA23AD" w:rsidRDefault="00732E6F" w:rsidP="00865B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</w:t>
      </w:r>
      <w:r w:rsidR="00D845A7">
        <w:rPr>
          <w:rFonts w:ascii="Times New Roman" w:hAnsi="Times New Roman" w:cs="Times New Roman"/>
          <w:sz w:val="28"/>
          <w:szCs w:val="28"/>
        </w:rPr>
        <w:t>ьного района</w:t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</w:r>
      <w:r w:rsidR="00D845A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3A3742">
        <w:rPr>
          <w:rFonts w:ascii="Times New Roman" w:hAnsi="Times New Roman" w:cs="Times New Roman"/>
          <w:sz w:val="28"/>
          <w:szCs w:val="28"/>
        </w:rPr>
        <w:t xml:space="preserve">     </w:t>
      </w:r>
      <w:r w:rsidR="00CA23AD" w:rsidRPr="00CA23AD">
        <w:rPr>
          <w:rFonts w:ascii="Times New Roman" w:hAnsi="Times New Roman" w:cs="Times New Roman"/>
          <w:sz w:val="28"/>
          <w:szCs w:val="28"/>
        </w:rPr>
        <w:t>А.Ж</w:t>
      </w:r>
      <w:r w:rsidR="00D845A7" w:rsidRPr="00CA23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A23AD" w:rsidRPr="00CA23AD">
        <w:rPr>
          <w:rFonts w:ascii="Times New Roman" w:hAnsi="Times New Roman" w:cs="Times New Roman"/>
          <w:sz w:val="28"/>
          <w:szCs w:val="28"/>
        </w:rPr>
        <w:t>Актаев</w:t>
      </w:r>
      <w:proofErr w:type="spellEnd"/>
    </w:p>
    <w:sectPr w:rsidR="00732E6F" w:rsidRPr="00CA23AD" w:rsidSect="00846151">
      <w:footerReference w:type="default" r:id="rId15"/>
      <w:pgSz w:w="16839" w:h="11907" w:orient="landscape" w:code="9"/>
      <w:pgMar w:top="851" w:right="1134" w:bottom="284" w:left="1134" w:header="0" w:footer="26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742" w:rsidRDefault="003A3742" w:rsidP="003B4A52">
      <w:pPr>
        <w:pStyle w:val="aff6"/>
      </w:pPr>
      <w:r>
        <w:separator/>
      </w:r>
    </w:p>
  </w:endnote>
  <w:endnote w:type="continuationSeparator" w:id="0">
    <w:p w:rsidR="003A3742" w:rsidRDefault="003A3742" w:rsidP="003B4A52">
      <w:pPr>
        <w:pStyle w:val="aff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font167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85" w:rsidRDefault="000E4985">
    <w:pPr>
      <w:pStyle w:val="afff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742" w:rsidRPr="000E4985" w:rsidRDefault="003A3742" w:rsidP="000E4985">
    <w:pPr>
      <w:pStyle w:val="afff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85" w:rsidRDefault="000E4985">
    <w:pPr>
      <w:pStyle w:val="affff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742" w:rsidRDefault="0016060B">
    <w:pPr>
      <w:pStyle w:val="affff5"/>
    </w:pPr>
    <w:fldSimple w:instr=" FILENAME  \p  \* MERGEFORMAT ">
      <w:r w:rsidR="00FE4AD2">
        <w:rPr>
          <w:noProof/>
        </w:rPr>
        <w:t>\\192.168.0.123\машбюро\2023\постановления\декабрь\Pt174 251223 №2198-н.docx</w:t>
      </w:r>
    </w:fldSimple>
  </w:p>
  <w:p w:rsidR="003A3742" w:rsidRDefault="003A3742">
    <w:pPr>
      <w:pStyle w:val="affff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742" w:rsidRPr="000E4985" w:rsidRDefault="003A3742" w:rsidP="000E4985">
    <w:pPr>
      <w:pStyle w:val="afff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742" w:rsidRDefault="003A3742" w:rsidP="003B4A52">
      <w:pPr>
        <w:pStyle w:val="aff6"/>
      </w:pPr>
      <w:r>
        <w:separator/>
      </w:r>
    </w:p>
  </w:footnote>
  <w:footnote w:type="continuationSeparator" w:id="0">
    <w:p w:rsidR="003A3742" w:rsidRDefault="003A3742" w:rsidP="003B4A52">
      <w:pPr>
        <w:pStyle w:val="aff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85" w:rsidRDefault="000E4985">
    <w:pPr>
      <w:pStyle w:val="afff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85" w:rsidRDefault="000E4985">
    <w:pPr>
      <w:pStyle w:val="affff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85" w:rsidRDefault="000E4985">
    <w:pPr>
      <w:pStyle w:val="afff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15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37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3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00" w:hanging="21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</w:abstractNum>
  <w:abstractNum w:abstractNumId="4">
    <w:nsid w:val="05D14500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0A9E05DB"/>
    <w:multiLevelType w:val="hybridMultilevel"/>
    <w:tmpl w:val="7A301B40"/>
    <w:lvl w:ilvl="0" w:tplc="6338BD8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6">
    <w:nsid w:val="0AAB02D9"/>
    <w:multiLevelType w:val="hybridMultilevel"/>
    <w:tmpl w:val="E26038C0"/>
    <w:lvl w:ilvl="0" w:tplc="D54C6C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7D09C6"/>
    <w:multiLevelType w:val="multilevel"/>
    <w:tmpl w:val="68285A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D7160B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88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1C092AF1"/>
    <w:multiLevelType w:val="hybridMultilevel"/>
    <w:tmpl w:val="09AA14A2"/>
    <w:lvl w:ilvl="0" w:tplc="8660767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C4222A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35E43738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>
    <w:nsid w:val="3B916BB0"/>
    <w:multiLevelType w:val="multilevel"/>
    <w:tmpl w:val="0A6E64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3">
    <w:nsid w:val="47956B75"/>
    <w:multiLevelType w:val="multilevel"/>
    <w:tmpl w:val="6082D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927520"/>
    <w:multiLevelType w:val="hybridMultilevel"/>
    <w:tmpl w:val="35B4A366"/>
    <w:lvl w:ilvl="0" w:tplc="563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6">
    <w:nsid w:val="68DF0513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7">
    <w:nsid w:val="6AAB720B"/>
    <w:multiLevelType w:val="multilevel"/>
    <w:tmpl w:val="D0D03ECE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8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9">
    <w:nsid w:val="76753312"/>
    <w:multiLevelType w:val="multilevel"/>
    <w:tmpl w:val="00BA499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0">
    <w:nsid w:val="79FF7D5B"/>
    <w:multiLevelType w:val="hybridMultilevel"/>
    <w:tmpl w:val="0DC6B27A"/>
    <w:lvl w:ilvl="0" w:tplc="E928304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2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23">
    <w:nsid w:val="7DAF78D5"/>
    <w:multiLevelType w:val="multilevel"/>
    <w:tmpl w:val="B16AD4C0"/>
    <w:lvl w:ilvl="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1" w:hanging="13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6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13"/>
  </w:num>
  <w:num w:numId="4">
    <w:abstractNumId w:val="7"/>
  </w:num>
  <w:num w:numId="5">
    <w:abstractNumId w:val="9"/>
  </w:num>
  <w:num w:numId="6">
    <w:abstractNumId w:val="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4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16"/>
  </w:num>
  <w:num w:numId="16">
    <w:abstractNumId w:val="11"/>
  </w:num>
  <w:num w:numId="17">
    <w:abstractNumId w:val="23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3705"/>
    <w:rsid w:val="000012F9"/>
    <w:rsid w:val="00002DCF"/>
    <w:rsid w:val="000051DA"/>
    <w:rsid w:val="00005411"/>
    <w:rsid w:val="0001197E"/>
    <w:rsid w:val="000122C3"/>
    <w:rsid w:val="00012D06"/>
    <w:rsid w:val="000151CC"/>
    <w:rsid w:val="00020732"/>
    <w:rsid w:val="00021BA7"/>
    <w:rsid w:val="00022EA4"/>
    <w:rsid w:val="0002599E"/>
    <w:rsid w:val="000275ED"/>
    <w:rsid w:val="00032A4A"/>
    <w:rsid w:val="0003561B"/>
    <w:rsid w:val="00042C90"/>
    <w:rsid w:val="0004629A"/>
    <w:rsid w:val="00046426"/>
    <w:rsid w:val="00047102"/>
    <w:rsid w:val="00051400"/>
    <w:rsid w:val="0005226C"/>
    <w:rsid w:val="00053C48"/>
    <w:rsid w:val="00056DA1"/>
    <w:rsid w:val="00066163"/>
    <w:rsid w:val="0008149D"/>
    <w:rsid w:val="00082879"/>
    <w:rsid w:val="00082FEE"/>
    <w:rsid w:val="00083CCD"/>
    <w:rsid w:val="00086B1D"/>
    <w:rsid w:val="0009104E"/>
    <w:rsid w:val="00091BA5"/>
    <w:rsid w:val="000970FF"/>
    <w:rsid w:val="000978C9"/>
    <w:rsid w:val="000978F4"/>
    <w:rsid w:val="000A0F1A"/>
    <w:rsid w:val="000A0FAD"/>
    <w:rsid w:val="000A3F64"/>
    <w:rsid w:val="000A55FC"/>
    <w:rsid w:val="000B14F5"/>
    <w:rsid w:val="000B35A5"/>
    <w:rsid w:val="000B405E"/>
    <w:rsid w:val="000B4189"/>
    <w:rsid w:val="000B4245"/>
    <w:rsid w:val="000B51C2"/>
    <w:rsid w:val="000B5485"/>
    <w:rsid w:val="000B75DA"/>
    <w:rsid w:val="000C0235"/>
    <w:rsid w:val="000C17B5"/>
    <w:rsid w:val="000C468C"/>
    <w:rsid w:val="000C67D6"/>
    <w:rsid w:val="000D19CE"/>
    <w:rsid w:val="000D23DE"/>
    <w:rsid w:val="000D2897"/>
    <w:rsid w:val="000D537D"/>
    <w:rsid w:val="000D5D47"/>
    <w:rsid w:val="000D7CFC"/>
    <w:rsid w:val="000E27AB"/>
    <w:rsid w:val="000E3292"/>
    <w:rsid w:val="000E4985"/>
    <w:rsid w:val="000E5478"/>
    <w:rsid w:val="000E75A0"/>
    <w:rsid w:val="000F15C4"/>
    <w:rsid w:val="000F34B2"/>
    <w:rsid w:val="000F5E82"/>
    <w:rsid w:val="001003E4"/>
    <w:rsid w:val="00100B9C"/>
    <w:rsid w:val="0010468B"/>
    <w:rsid w:val="00104BFC"/>
    <w:rsid w:val="00104D30"/>
    <w:rsid w:val="00106913"/>
    <w:rsid w:val="00110D75"/>
    <w:rsid w:val="00110E5C"/>
    <w:rsid w:val="0011233C"/>
    <w:rsid w:val="00113243"/>
    <w:rsid w:val="0011326B"/>
    <w:rsid w:val="00114D4F"/>
    <w:rsid w:val="00115941"/>
    <w:rsid w:val="00117855"/>
    <w:rsid w:val="00122FE4"/>
    <w:rsid w:val="001247E8"/>
    <w:rsid w:val="00125D51"/>
    <w:rsid w:val="00132323"/>
    <w:rsid w:val="001327C0"/>
    <w:rsid w:val="00136F6C"/>
    <w:rsid w:val="00143AB8"/>
    <w:rsid w:val="00151015"/>
    <w:rsid w:val="00151322"/>
    <w:rsid w:val="00151699"/>
    <w:rsid w:val="00152465"/>
    <w:rsid w:val="001531B5"/>
    <w:rsid w:val="001548A8"/>
    <w:rsid w:val="00155F11"/>
    <w:rsid w:val="0015685D"/>
    <w:rsid w:val="0016060B"/>
    <w:rsid w:val="00162CCF"/>
    <w:rsid w:val="00163EA1"/>
    <w:rsid w:val="00166353"/>
    <w:rsid w:val="00176D21"/>
    <w:rsid w:val="00176D57"/>
    <w:rsid w:val="00181410"/>
    <w:rsid w:val="00182127"/>
    <w:rsid w:val="00183EF1"/>
    <w:rsid w:val="00187EF9"/>
    <w:rsid w:val="00192610"/>
    <w:rsid w:val="00194560"/>
    <w:rsid w:val="001948BC"/>
    <w:rsid w:val="001974CE"/>
    <w:rsid w:val="00197DDA"/>
    <w:rsid w:val="001A1E6C"/>
    <w:rsid w:val="001A2133"/>
    <w:rsid w:val="001A454B"/>
    <w:rsid w:val="001A680E"/>
    <w:rsid w:val="001A6AD3"/>
    <w:rsid w:val="001A738C"/>
    <w:rsid w:val="001B387A"/>
    <w:rsid w:val="001B3937"/>
    <w:rsid w:val="001B3C41"/>
    <w:rsid w:val="001B4AA0"/>
    <w:rsid w:val="001B4ADE"/>
    <w:rsid w:val="001B4B99"/>
    <w:rsid w:val="001B4E96"/>
    <w:rsid w:val="001C0D37"/>
    <w:rsid w:val="001C1BFD"/>
    <w:rsid w:val="001C36A8"/>
    <w:rsid w:val="001C4F4F"/>
    <w:rsid w:val="001C573E"/>
    <w:rsid w:val="001C6624"/>
    <w:rsid w:val="001C724A"/>
    <w:rsid w:val="001D18D2"/>
    <w:rsid w:val="001D24F0"/>
    <w:rsid w:val="001D26EF"/>
    <w:rsid w:val="001D2FBC"/>
    <w:rsid w:val="001D76EF"/>
    <w:rsid w:val="001D78DC"/>
    <w:rsid w:val="001E0A14"/>
    <w:rsid w:val="001E37A3"/>
    <w:rsid w:val="001E5AAB"/>
    <w:rsid w:val="001E6B5D"/>
    <w:rsid w:val="001E6EA1"/>
    <w:rsid w:val="001E7A39"/>
    <w:rsid w:val="001F1114"/>
    <w:rsid w:val="00200AB4"/>
    <w:rsid w:val="00204324"/>
    <w:rsid w:val="00205A8B"/>
    <w:rsid w:val="00211E3D"/>
    <w:rsid w:val="00213EAF"/>
    <w:rsid w:val="00215171"/>
    <w:rsid w:val="002160E8"/>
    <w:rsid w:val="002178A0"/>
    <w:rsid w:val="00217B28"/>
    <w:rsid w:val="00220C8D"/>
    <w:rsid w:val="00224A49"/>
    <w:rsid w:val="00227193"/>
    <w:rsid w:val="00230E96"/>
    <w:rsid w:val="00230FB5"/>
    <w:rsid w:val="00233819"/>
    <w:rsid w:val="00234114"/>
    <w:rsid w:val="00236552"/>
    <w:rsid w:val="00240017"/>
    <w:rsid w:val="002412E4"/>
    <w:rsid w:val="00241D3D"/>
    <w:rsid w:val="00251B2A"/>
    <w:rsid w:val="002520AF"/>
    <w:rsid w:val="002531B1"/>
    <w:rsid w:val="00254423"/>
    <w:rsid w:val="00255E40"/>
    <w:rsid w:val="00261B1F"/>
    <w:rsid w:val="00263AD9"/>
    <w:rsid w:val="00271037"/>
    <w:rsid w:val="002717B4"/>
    <w:rsid w:val="002746CA"/>
    <w:rsid w:val="0027504F"/>
    <w:rsid w:val="0027744F"/>
    <w:rsid w:val="002830B3"/>
    <w:rsid w:val="00283A02"/>
    <w:rsid w:val="00285773"/>
    <w:rsid w:val="00291753"/>
    <w:rsid w:val="002920F7"/>
    <w:rsid w:val="002973A8"/>
    <w:rsid w:val="00297EC5"/>
    <w:rsid w:val="002A3602"/>
    <w:rsid w:val="002A3B10"/>
    <w:rsid w:val="002A40D1"/>
    <w:rsid w:val="002A5088"/>
    <w:rsid w:val="002B1AF2"/>
    <w:rsid w:val="002B23BF"/>
    <w:rsid w:val="002B2732"/>
    <w:rsid w:val="002B39A3"/>
    <w:rsid w:val="002B491F"/>
    <w:rsid w:val="002B6A29"/>
    <w:rsid w:val="002B7A2B"/>
    <w:rsid w:val="002C2272"/>
    <w:rsid w:val="002C3D57"/>
    <w:rsid w:val="002C44DF"/>
    <w:rsid w:val="002C472A"/>
    <w:rsid w:val="002C7515"/>
    <w:rsid w:val="002D0021"/>
    <w:rsid w:val="002D08CD"/>
    <w:rsid w:val="002D264D"/>
    <w:rsid w:val="002D62E1"/>
    <w:rsid w:val="002D733B"/>
    <w:rsid w:val="002D7734"/>
    <w:rsid w:val="002E1B5D"/>
    <w:rsid w:val="002E2AFF"/>
    <w:rsid w:val="002E34BB"/>
    <w:rsid w:val="002E6150"/>
    <w:rsid w:val="002E717C"/>
    <w:rsid w:val="002E72F0"/>
    <w:rsid w:val="002F1D8A"/>
    <w:rsid w:val="002F218C"/>
    <w:rsid w:val="002F37E1"/>
    <w:rsid w:val="002F3FBB"/>
    <w:rsid w:val="00301F2F"/>
    <w:rsid w:val="00304782"/>
    <w:rsid w:val="003047E1"/>
    <w:rsid w:val="00306161"/>
    <w:rsid w:val="00316A12"/>
    <w:rsid w:val="00316B6C"/>
    <w:rsid w:val="00323046"/>
    <w:rsid w:val="0032367A"/>
    <w:rsid w:val="00323FC7"/>
    <w:rsid w:val="003248B7"/>
    <w:rsid w:val="00324D72"/>
    <w:rsid w:val="00324E84"/>
    <w:rsid w:val="0032772F"/>
    <w:rsid w:val="003302A8"/>
    <w:rsid w:val="00330419"/>
    <w:rsid w:val="00332EB6"/>
    <w:rsid w:val="00334DD6"/>
    <w:rsid w:val="00337252"/>
    <w:rsid w:val="0034092D"/>
    <w:rsid w:val="003459E4"/>
    <w:rsid w:val="00345ADA"/>
    <w:rsid w:val="00350A58"/>
    <w:rsid w:val="0035258B"/>
    <w:rsid w:val="00353716"/>
    <w:rsid w:val="00356FB3"/>
    <w:rsid w:val="00365647"/>
    <w:rsid w:val="003719EA"/>
    <w:rsid w:val="00372872"/>
    <w:rsid w:val="00372A51"/>
    <w:rsid w:val="00373697"/>
    <w:rsid w:val="00374232"/>
    <w:rsid w:val="00374A4A"/>
    <w:rsid w:val="003762CE"/>
    <w:rsid w:val="0037715E"/>
    <w:rsid w:val="00382BA2"/>
    <w:rsid w:val="003840F9"/>
    <w:rsid w:val="00386770"/>
    <w:rsid w:val="003870F8"/>
    <w:rsid w:val="00391CBD"/>
    <w:rsid w:val="00391EC2"/>
    <w:rsid w:val="00392926"/>
    <w:rsid w:val="00392DA5"/>
    <w:rsid w:val="00397D34"/>
    <w:rsid w:val="003A2DD7"/>
    <w:rsid w:val="003A344D"/>
    <w:rsid w:val="003A3742"/>
    <w:rsid w:val="003A5F0F"/>
    <w:rsid w:val="003A6BBE"/>
    <w:rsid w:val="003A7017"/>
    <w:rsid w:val="003B1651"/>
    <w:rsid w:val="003B4A52"/>
    <w:rsid w:val="003B69A0"/>
    <w:rsid w:val="003B6A88"/>
    <w:rsid w:val="003C4B93"/>
    <w:rsid w:val="003C5E6C"/>
    <w:rsid w:val="003D0763"/>
    <w:rsid w:val="003D1397"/>
    <w:rsid w:val="003D1D6B"/>
    <w:rsid w:val="003E09E7"/>
    <w:rsid w:val="003E1A21"/>
    <w:rsid w:val="003E2CAE"/>
    <w:rsid w:val="003E546F"/>
    <w:rsid w:val="003E7F2E"/>
    <w:rsid w:val="003F195C"/>
    <w:rsid w:val="003F3152"/>
    <w:rsid w:val="003F6FCD"/>
    <w:rsid w:val="003F74A6"/>
    <w:rsid w:val="00400C8F"/>
    <w:rsid w:val="00401C3A"/>
    <w:rsid w:val="00404ACC"/>
    <w:rsid w:val="00405369"/>
    <w:rsid w:val="00407821"/>
    <w:rsid w:val="00412138"/>
    <w:rsid w:val="004127C5"/>
    <w:rsid w:val="00415D7B"/>
    <w:rsid w:val="004205BA"/>
    <w:rsid w:val="00422465"/>
    <w:rsid w:val="00423801"/>
    <w:rsid w:val="004244B8"/>
    <w:rsid w:val="00426098"/>
    <w:rsid w:val="004264EA"/>
    <w:rsid w:val="00426C45"/>
    <w:rsid w:val="00427C08"/>
    <w:rsid w:val="00430684"/>
    <w:rsid w:val="0043143B"/>
    <w:rsid w:val="004319C2"/>
    <w:rsid w:val="00434EFB"/>
    <w:rsid w:val="00436164"/>
    <w:rsid w:val="00440B35"/>
    <w:rsid w:val="00443E4E"/>
    <w:rsid w:val="00443FC5"/>
    <w:rsid w:val="00444A8E"/>
    <w:rsid w:val="004463E2"/>
    <w:rsid w:val="004479EC"/>
    <w:rsid w:val="004542E4"/>
    <w:rsid w:val="00455576"/>
    <w:rsid w:val="0045780E"/>
    <w:rsid w:val="0046138F"/>
    <w:rsid w:val="00464122"/>
    <w:rsid w:val="00472BA6"/>
    <w:rsid w:val="004731F4"/>
    <w:rsid w:val="004747B6"/>
    <w:rsid w:val="00475381"/>
    <w:rsid w:val="00477106"/>
    <w:rsid w:val="00480A59"/>
    <w:rsid w:val="004829F9"/>
    <w:rsid w:val="0048344D"/>
    <w:rsid w:val="00483873"/>
    <w:rsid w:val="00486500"/>
    <w:rsid w:val="00486C57"/>
    <w:rsid w:val="00490688"/>
    <w:rsid w:val="004950F7"/>
    <w:rsid w:val="004958E8"/>
    <w:rsid w:val="00495B19"/>
    <w:rsid w:val="00495E12"/>
    <w:rsid w:val="004A29A2"/>
    <w:rsid w:val="004A71DC"/>
    <w:rsid w:val="004B10EF"/>
    <w:rsid w:val="004B18A1"/>
    <w:rsid w:val="004B1ECD"/>
    <w:rsid w:val="004B487D"/>
    <w:rsid w:val="004B4A49"/>
    <w:rsid w:val="004B4D5F"/>
    <w:rsid w:val="004B685C"/>
    <w:rsid w:val="004B6B21"/>
    <w:rsid w:val="004C0DFB"/>
    <w:rsid w:val="004C2080"/>
    <w:rsid w:val="004C356F"/>
    <w:rsid w:val="004C4C0F"/>
    <w:rsid w:val="004C6F94"/>
    <w:rsid w:val="004C7AF9"/>
    <w:rsid w:val="004D4512"/>
    <w:rsid w:val="004D4560"/>
    <w:rsid w:val="004D5072"/>
    <w:rsid w:val="004D51C8"/>
    <w:rsid w:val="004D67F8"/>
    <w:rsid w:val="004D7008"/>
    <w:rsid w:val="004E0402"/>
    <w:rsid w:val="004E18AC"/>
    <w:rsid w:val="004E2690"/>
    <w:rsid w:val="004E38C1"/>
    <w:rsid w:val="004E509A"/>
    <w:rsid w:val="004E67E0"/>
    <w:rsid w:val="004E6FEE"/>
    <w:rsid w:val="004E75D4"/>
    <w:rsid w:val="004F0999"/>
    <w:rsid w:val="004F136A"/>
    <w:rsid w:val="004F4867"/>
    <w:rsid w:val="005036F2"/>
    <w:rsid w:val="00505CA1"/>
    <w:rsid w:val="00507767"/>
    <w:rsid w:val="00507A5D"/>
    <w:rsid w:val="005132E4"/>
    <w:rsid w:val="0051544B"/>
    <w:rsid w:val="00516003"/>
    <w:rsid w:val="00516364"/>
    <w:rsid w:val="00516955"/>
    <w:rsid w:val="005173C7"/>
    <w:rsid w:val="00521722"/>
    <w:rsid w:val="00522A51"/>
    <w:rsid w:val="00525D36"/>
    <w:rsid w:val="00532ED1"/>
    <w:rsid w:val="005333D1"/>
    <w:rsid w:val="0053562C"/>
    <w:rsid w:val="00535A5B"/>
    <w:rsid w:val="00536AC6"/>
    <w:rsid w:val="005377F4"/>
    <w:rsid w:val="00541D87"/>
    <w:rsid w:val="005428A2"/>
    <w:rsid w:val="00543027"/>
    <w:rsid w:val="00543FB2"/>
    <w:rsid w:val="0055355D"/>
    <w:rsid w:val="005540DD"/>
    <w:rsid w:val="005551AA"/>
    <w:rsid w:val="00555374"/>
    <w:rsid w:val="00564D25"/>
    <w:rsid w:val="0056587F"/>
    <w:rsid w:val="00566879"/>
    <w:rsid w:val="0056719D"/>
    <w:rsid w:val="00567FF6"/>
    <w:rsid w:val="0057003E"/>
    <w:rsid w:val="00570ED8"/>
    <w:rsid w:val="00575C9C"/>
    <w:rsid w:val="00582E40"/>
    <w:rsid w:val="00583D24"/>
    <w:rsid w:val="005873A4"/>
    <w:rsid w:val="0059071D"/>
    <w:rsid w:val="005909EB"/>
    <w:rsid w:val="00591D6F"/>
    <w:rsid w:val="00595FFA"/>
    <w:rsid w:val="00596BE6"/>
    <w:rsid w:val="005974A5"/>
    <w:rsid w:val="005A1758"/>
    <w:rsid w:val="005A23AE"/>
    <w:rsid w:val="005A3568"/>
    <w:rsid w:val="005A4B5A"/>
    <w:rsid w:val="005A5BCE"/>
    <w:rsid w:val="005B0108"/>
    <w:rsid w:val="005C0FA3"/>
    <w:rsid w:val="005C19EB"/>
    <w:rsid w:val="005C1FF5"/>
    <w:rsid w:val="005C305B"/>
    <w:rsid w:val="005C3933"/>
    <w:rsid w:val="005C7E72"/>
    <w:rsid w:val="005D2B62"/>
    <w:rsid w:val="005D4FFE"/>
    <w:rsid w:val="005D6D18"/>
    <w:rsid w:val="005D7577"/>
    <w:rsid w:val="005D7A36"/>
    <w:rsid w:val="005E0CF7"/>
    <w:rsid w:val="005E4A4D"/>
    <w:rsid w:val="005E5544"/>
    <w:rsid w:val="005E6AF8"/>
    <w:rsid w:val="005F143E"/>
    <w:rsid w:val="005F4A28"/>
    <w:rsid w:val="005F4B54"/>
    <w:rsid w:val="005F51EE"/>
    <w:rsid w:val="005F543C"/>
    <w:rsid w:val="006002A7"/>
    <w:rsid w:val="00601551"/>
    <w:rsid w:val="00601952"/>
    <w:rsid w:val="00610BD6"/>
    <w:rsid w:val="00610D4C"/>
    <w:rsid w:val="006122A7"/>
    <w:rsid w:val="00614AF8"/>
    <w:rsid w:val="0061655A"/>
    <w:rsid w:val="00617192"/>
    <w:rsid w:val="00621896"/>
    <w:rsid w:val="00626BA9"/>
    <w:rsid w:val="00627B69"/>
    <w:rsid w:val="006311C4"/>
    <w:rsid w:val="00631695"/>
    <w:rsid w:val="00632B59"/>
    <w:rsid w:val="006331E9"/>
    <w:rsid w:val="006332C0"/>
    <w:rsid w:val="00633DF7"/>
    <w:rsid w:val="00634380"/>
    <w:rsid w:val="006407CA"/>
    <w:rsid w:val="00640E74"/>
    <w:rsid w:val="00643C05"/>
    <w:rsid w:val="00644803"/>
    <w:rsid w:val="00645744"/>
    <w:rsid w:val="00646B91"/>
    <w:rsid w:val="006474BC"/>
    <w:rsid w:val="00650D29"/>
    <w:rsid w:val="0065748B"/>
    <w:rsid w:val="006574C1"/>
    <w:rsid w:val="00660CEF"/>
    <w:rsid w:val="00661857"/>
    <w:rsid w:val="00662052"/>
    <w:rsid w:val="00670EFC"/>
    <w:rsid w:val="00672091"/>
    <w:rsid w:val="00672390"/>
    <w:rsid w:val="00675FEE"/>
    <w:rsid w:val="00680B49"/>
    <w:rsid w:val="00681828"/>
    <w:rsid w:val="006822E9"/>
    <w:rsid w:val="00684E07"/>
    <w:rsid w:val="00685441"/>
    <w:rsid w:val="00686450"/>
    <w:rsid w:val="00692620"/>
    <w:rsid w:val="0069389E"/>
    <w:rsid w:val="00694441"/>
    <w:rsid w:val="00696885"/>
    <w:rsid w:val="006A17CB"/>
    <w:rsid w:val="006A299B"/>
    <w:rsid w:val="006A5AD4"/>
    <w:rsid w:val="006B02D3"/>
    <w:rsid w:val="006B1D52"/>
    <w:rsid w:val="006B3C37"/>
    <w:rsid w:val="006C05B3"/>
    <w:rsid w:val="006C30E2"/>
    <w:rsid w:val="006C4DE0"/>
    <w:rsid w:val="006C5AB9"/>
    <w:rsid w:val="006D0236"/>
    <w:rsid w:val="006D092B"/>
    <w:rsid w:val="006D1552"/>
    <w:rsid w:val="006D4D51"/>
    <w:rsid w:val="006D5183"/>
    <w:rsid w:val="006D5C59"/>
    <w:rsid w:val="006D74FE"/>
    <w:rsid w:val="006E3FC2"/>
    <w:rsid w:val="006F066C"/>
    <w:rsid w:val="006F13E0"/>
    <w:rsid w:val="006F6C17"/>
    <w:rsid w:val="007052CD"/>
    <w:rsid w:val="00706D20"/>
    <w:rsid w:val="00706DE0"/>
    <w:rsid w:val="00712AE2"/>
    <w:rsid w:val="0071508C"/>
    <w:rsid w:val="0071738C"/>
    <w:rsid w:val="00717403"/>
    <w:rsid w:val="007179A3"/>
    <w:rsid w:val="00720B84"/>
    <w:rsid w:val="00723DE2"/>
    <w:rsid w:val="007244B4"/>
    <w:rsid w:val="00724887"/>
    <w:rsid w:val="0072587E"/>
    <w:rsid w:val="00732E6F"/>
    <w:rsid w:val="00733A9A"/>
    <w:rsid w:val="00735D5D"/>
    <w:rsid w:val="00735F01"/>
    <w:rsid w:val="00735FAA"/>
    <w:rsid w:val="00745EEB"/>
    <w:rsid w:val="0075062C"/>
    <w:rsid w:val="00750B3C"/>
    <w:rsid w:val="0075563B"/>
    <w:rsid w:val="00756068"/>
    <w:rsid w:val="00760457"/>
    <w:rsid w:val="007605E9"/>
    <w:rsid w:val="00760A2F"/>
    <w:rsid w:val="00762B5C"/>
    <w:rsid w:val="00764762"/>
    <w:rsid w:val="007654AD"/>
    <w:rsid w:val="00767CA3"/>
    <w:rsid w:val="00773C08"/>
    <w:rsid w:val="007741B7"/>
    <w:rsid w:val="00782B65"/>
    <w:rsid w:val="00784D8A"/>
    <w:rsid w:val="00786671"/>
    <w:rsid w:val="00787AC2"/>
    <w:rsid w:val="00791205"/>
    <w:rsid w:val="00794B0B"/>
    <w:rsid w:val="007A0137"/>
    <w:rsid w:val="007A09A0"/>
    <w:rsid w:val="007A2A10"/>
    <w:rsid w:val="007A418A"/>
    <w:rsid w:val="007A6B43"/>
    <w:rsid w:val="007B0E35"/>
    <w:rsid w:val="007B1066"/>
    <w:rsid w:val="007B16DC"/>
    <w:rsid w:val="007B1D16"/>
    <w:rsid w:val="007B4354"/>
    <w:rsid w:val="007C19C9"/>
    <w:rsid w:val="007C28F0"/>
    <w:rsid w:val="007C3657"/>
    <w:rsid w:val="007D1A9D"/>
    <w:rsid w:val="007D4BB7"/>
    <w:rsid w:val="007D6D00"/>
    <w:rsid w:val="007D73DA"/>
    <w:rsid w:val="007E0681"/>
    <w:rsid w:val="007E18D1"/>
    <w:rsid w:val="007E1B30"/>
    <w:rsid w:val="007E7DEC"/>
    <w:rsid w:val="007F122A"/>
    <w:rsid w:val="007F208B"/>
    <w:rsid w:val="007F2173"/>
    <w:rsid w:val="007F63A7"/>
    <w:rsid w:val="00800B43"/>
    <w:rsid w:val="00803710"/>
    <w:rsid w:val="0080737B"/>
    <w:rsid w:val="0080738D"/>
    <w:rsid w:val="00810E84"/>
    <w:rsid w:val="00811693"/>
    <w:rsid w:val="00814104"/>
    <w:rsid w:val="0081546D"/>
    <w:rsid w:val="00815C08"/>
    <w:rsid w:val="00816EEA"/>
    <w:rsid w:val="0081742C"/>
    <w:rsid w:val="00820892"/>
    <w:rsid w:val="0082306D"/>
    <w:rsid w:val="00823A8E"/>
    <w:rsid w:val="00825BFC"/>
    <w:rsid w:val="00830C26"/>
    <w:rsid w:val="0083298C"/>
    <w:rsid w:val="00834B55"/>
    <w:rsid w:val="00834D3F"/>
    <w:rsid w:val="008356A2"/>
    <w:rsid w:val="008366DB"/>
    <w:rsid w:val="00836B6C"/>
    <w:rsid w:val="00845747"/>
    <w:rsid w:val="00846151"/>
    <w:rsid w:val="008479B5"/>
    <w:rsid w:val="0085227E"/>
    <w:rsid w:val="008523CD"/>
    <w:rsid w:val="00853671"/>
    <w:rsid w:val="0085427A"/>
    <w:rsid w:val="008558C8"/>
    <w:rsid w:val="0085752B"/>
    <w:rsid w:val="0086137D"/>
    <w:rsid w:val="00863372"/>
    <w:rsid w:val="00865A51"/>
    <w:rsid w:val="00865BC5"/>
    <w:rsid w:val="0086793F"/>
    <w:rsid w:val="008709D2"/>
    <w:rsid w:val="00871191"/>
    <w:rsid w:val="00872D53"/>
    <w:rsid w:val="00873AE1"/>
    <w:rsid w:val="008744D2"/>
    <w:rsid w:val="008770F0"/>
    <w:rsid w:val="00883D83"/>
    <w:rsid w:val="00886005"/>
    <w:rsid w:val="00886F08"/>
    <w:rsid w:val="0088722A"/>
    <w:rsid w:val="00887CB9"/>
    <w:rsid w:val="00890540"/>
    <w:rsid w:val="00893E05"/>
    <w:rsid w:val="008941C4"/>
    <w:rsid w:val="00894EE1"/>
    <w:rsid w:val="00895005"/>
    <w:rsid w:val="008A105C"/>
    <w:rsid w:val="008A1ED9"/>
    <w:rsid w:val="008A5880"/>
    <w:rsid w:val="008A68EC"/>
    <w:rsid w:val="008B0C7D"/>
    <w:rsid w:val="008B2CE4"/>
    <w:rsid w:val="008C0D9E"/>
    <w:rsid w:val="008C2B9F"/>
    <w:rsid w:val="008C490C"/>
    <w:rsid w:val="008C5016"/>
    <w:rsid w:val="008C7D03"/>
    <w:rsid w:val="008D1D76"/>
    <w:rsid w:val="008D30EB"/>
    <w:rsid w:val="008D40FD"/>
    <w:rsid w:val="008D4665"/>
    <w:rsid w:val="008D47BB"/>
    <w:rsid w:val="008D5351"/>
    <w:rsid w:val="008E23AA"/>
    <w:rsid w:val="008E28B5"/>
    <w:rsid w:val="008E3F03"/>
    <w:rsid w:val="008F2499"/>
    <w:rsid w:val="008F515A"/>
    <w:rsid w:val="008F5B70"/>
    <w:rsid w:val="009002E1"/>
    <w:rsid w:val="0090148A"/>
    <w:rsid w:val="00903025"/>
    <w:rsid w:val="009033F5"/>
    <w:rsid w:val="009040D2"/>
    <w:rsid w:val="0090769C"/>
    <w:rsid w:val="009102E9"/>
    <w:rsid w:val="0091272E"/>
    <w:rsid w:val="00913640"/>
    <w:rsid w:val="009145B8"/>
    <w:rsid w:val="00920928"/>
    <w:rsid w:val="00921C3F"/>
    <w:rsid w:val="0092327F"/>
    <w:rsid w:val="00924CE5"/>
    <w:rsid w:val="00925368"/>
    <w:rsid w:val="00927EF8"/>
    <w:rsid w:val="00932B1C"/>
    <w:rsid w:val="009339BE"/>
    <w:rsid w:val="00934233"/>
    <w:rsid w:val="009400A4"/>
    <w:rsid w:val="00944BCB"/>
    <w:rsid w:val="00946B88"/>
    <w:rsid w:val="009477E3"/>
    <w:rsid w:val="00950DE7"/>
    <w:rsid w:val="0095124B"/>
    <w:rsid w:val="00952406"/>
    <w:rsid w:val="00953BD5"/>
    <w:rsid w:val="009541A4"/>
    <w:rsid w:val="0095690F"/>
    <w:rsid w:val="00957467"/>
    <w:rsid w:val="00957927"/>
    <w:rsid w:val="00962D66"/>
    <w:rsid w:val="009639DD"/>
    <w:rsid w:val="00971A67"/>
    <w:rsid w:val="009758D1"/>
    <w:rsid w:val="00977293"/>
    <w:rsid w:val="0098142C"/>
    <w:rsid w:val="0098236F"/>
    <w:rsid w:val="00982F62"/>
    <w:rsid w:val="00983DFC"/>
    <w:rsid w:val="0098422A"/>
    <w:rsid w:val="009A3F01"/>
    <w:rsid w:val="009A7540"/>
    <w:rsid w:val="009B0041"/>
    <w:rsid w:val="009B0AFC"/>
    <w:rsid w:val="009B2143"/>
    <w:rsid w:val="009B2E59"/>
    <w:rsid w:val="009B3DD9"/>
    <w:rsid w:val="009B6128"/>
    <w:rsid w:val="009C252F"/>
    <w:rsid w:val="009C3BA2"/>
    <w:rsid w:val="009C50FA"/>
    <w:rsid w:val="009D0189"/>
    <w:rsid w:val="009D18D0"/>
    <w:rsid w:val="009D1A5F"/>
    <w:rsid w:val="009D3401"/>
    <w:rsid w:val="009D3425"/>
    <w:rsid w:val="009D7250"/>
    <w:rsid w:val="009E0A96"/>
    <w:rsid w:val="009E4AF9"/>
    <w:rsid w:val="009E5991"/>
    <w:rsid w:val="009E5F19"/>
    <w:rsid w:val="009E7957"/>
    <w:rsid w:val="009F0C3F"/>
    <w:rsid w:val="009F1166"/>
    <w:rsid w:val="009F1575"/>
    <w:rsid w:val="009F52D1"/>
    <w:rsid w:val="009F587C"/>
    <w:rsid w:val="009F713B"/>
    <w:rsid w:val="00A00915"/>
    <w:rsid w:val="00A00A28"/>
    <w:rsid w:val="00A0229B"/>
    <w:rsid w:val="00A02C77"/>
    <w:rsid w:val="00A02F87"/>
    <w:rsid w:val="00A03D65"/>
    <w:rsid w:val="00A040B8"/>
    <w:rsid w:val="00A05350"/>
    <w:rsid w:val="00A06A2B"/>
    <w:rsid w:val="00A06E76"/>
    <w:rsid w:val="00A0700D"/>
    <w:rsid w:val="00A10309"/>
    <w:rsid w:val="00A12DC9"/>
    <w:rsid w:val="00A13715"/>
    <w:rsid w:val="00A15E15"/>
    <w:rsid w:val="00A16CE3"/>
    <w:rsid w:val="00A2085C"/>
    <w:rsid w:val="00A2397C"/>
    <w:rsid w:val="00A248D4"/>
    <w:rsid w:val="00A252A1"/>
    <w:rsid w:val="00A273F8"/>
    <w:rsid w:val="00A32445"/>
    <w:rsid w:val="00A32D17"/>
    <w:rsid w:val="00A33E2F"/>
    <w:rsid w:val="00A343C4"/>
    <w:rsid w:val="00A367F9"/>
    <w:rsid w:val="00A3764A"/>
    <w:rsid w:val="00A43FF8"/>
    <w:rsid w:val="00A44EFE"/>
    <w:rsid w:val="00A456C7"/>
    <w:rsid w:val="00A45B95"/>
    <w:rsid w:val="00A45D6A"/>
    <w:rsid w:val="00A53D0D"/>
    <w:rsid w:val="00A54949"/>
    <w:rsid w:val="00A5748C"/>
    <w:rsid w:val="00A6027F"/>
    <w:rsid w:val="00A607B5"/>
    <w:rsid w:val="00A60A77"/>
    <w:rsid w:val="00A822E8"/>
    <w:rsid w:val="00A829DB"/>
    <w:rsid w:val="00A83834"/>
    <w:rsid w:val="00A84DEB"/>
    <w:rsid w:val="00A85BE8"/>
    <w:rsid w:val="00A92BFD"/>
    <w:rsid w:val="00A969D2"/>
    <w:rsid w:val="00AA24B8"/>
    <w:rsid w:val="00AA7FF6"/>
    <w:rsid w:val="00AB115F"/>
    <w:rsid w:val="00AB146E"/>
    <w:rsid w:val="00AB1A30"/>
    <w:rsid w:val="00AB3BEA"/>
    <w:rsid w:val="00AB443F"/>
    <w:rsid w:val="00AC4B9F"/>
    <w:rsid w:val="00AC7407"/>
    <w:rsid w:val="00AC7A25"/>
    <w:rsid w:val="00AD0DB9"/>
    <w:rsid w:val="00AD1F53"/>
    <w:rsid w:val="00AD38E5"/>
    <w:rsid w:val="00AD67F1"/>
    <w:rsid w:val="00AD6CB7"/>
    <w:rsid w:val="00AE1E12"/>
    <w:rsid w:val="00AE20D3"/>
    <w:rsid w:val="00AE3AF0"/>
    <w:rsid w:val="00AE434C"/>
    <w:rsid w:val="00AE585E"/>
    <w:rsid w:val="00AF00EF"/>
    <w:rsid w:val="00AF0180"/>
    <w:rsid w:val="00AF214D"/>
    <w:rsid w:val="00AF3C8F"/>
    <w:rsid w:val="00AF4A95"/>
    <w:rsid w:val="00AF5388"/>
    <w:rsid w:val="00AF56FD"/>
    <w:rsid w:val="00AF648B"/>
    <w:rsid w:val="00B0056B"/>
    <w:rsid w:val="00B00CA2"/>
    <w:rsid w:val="00B02355"/>
    <w:rsid w:val="00B026DE"/>
    <w:rsid w:val="00B02D8F"/>
    <w:rsid w:val="00B06D85"/>
    <w:rsid w:val="00B0727E"/>
    <w:rsid w:val="00B07977"/>
    <w:rsid w:val="00B10744"/>
    <w:rsid w:val="00B135A1"/>
    <w:rsid w:val="00B135B8"/>
    <w:rsid w:val="00B150B7"/>
    <w:rsid w:val="00B15DCB"/>
    <w:rsid w:val="00B1668D"/>
    <w:rsid w:val="00B210A8"/>
    <w:rsid w:val="00B236F4"/>
    <w:rsid w:val="00B24642"/>
    <w:rsid w:val="00B259BB"/>
    <w:rsid w:val="00B26106"/>
    <w:rsid w:val="00B26B00"/>
    <w:rsid w:val="00B30330"/>
    <w:rsid w:val="00B309AA"/>
    <w:rsid w:val="00B32905"/>
    <w:rsid w:val="00B356E4"/>
    <w:rsid w:val="00B35879"/>
    <w:rsid w:val="00B36C91"/>
    <w:rsid w:val="00B376F7"/>
    <w:rsid w:val="00B4024D"/>
    <w:rsid w:val="00B4131F"/>
    <w:rsid w:val="00B42424"/>
    <w:rsid w:val="00B4325F"/>
    <w:rsid w:val="00B54625"/>
    <w:rsid w:val="00B557E2"/>
    <w:rsid w:val="00B57D5F"/>
    <w:rsid w:val="00B60B29"/>
    <w:rsid w:val="00B62002"/>
    <w:rsid w:val="00B63EEF"/>
    <w:rsid w:val="00B65428"/>
    <w:rsid w:val="00B66D56"/>
    <w:rsid w:val="00B7184F"/>
    <w:rsid w:val="00B73657"/>
    <w:rsid w:val="00B7542B"/>
    <w:rsid w:val="00B754ED"/>
    <w:rsid w:val="00B83BAC"/>
    <w:rsid w:val="00B85E49"/>
    <w:rsid w:val="00B86069"/>
    <w:rsid w:val="00B902D6"/>
    <w:rsid w:val="00B9084C"/>
    <w:rsid w:val="00B92EEA"/>
    <w:rsid w:val="00B94A3A"/>
    <w:rsid w:val="00B9630B"/>
    <w:rsid w:val="00B96583"/>
    <w:rsid w:val="00B96BC8"/>
    <w:rsid w:val="00B97441"/>
    <w:rsid w:val="00BA1546"/>
    <w:rsid w:val="00BA1E82"/>
    <w:rsid w:val="00BA569D"/>
    <w:rsid w:val="00BB3296"/>
    <w:rsid w:val="00BB4024"/>
    <w:rsid w:val="00BC0DF8"/>
    <w:rsid w:val="00BC136C"/>
    <w:rsid w:val="00BC1DD9"/>
    <w:rsid w:val="00BC2DFA"/>
    <w:rsid w:val="00BC722F"/>
    <w:rsid w:val="00BD0701"/>
    <w:rsid w:val="00BD3705"/>
    <w:rsid w:val="00BE2634"/>
    <w:rsid w:val="00BE4C0F"/>
    <w:rsid w:val="00BF28FD"/>
    <w:rsid w:val="00BF39B1"/>
    <w:rsid w:val="00BF4A41"/>
    <w:rsid w:val="00BF5CB7"/>
    <w:rsid w:val="00C008F0"/>
    <w:rsid w:val="00C01E0E"/>
    <w:rsid w:val="00C02253"/>
    <w:rsid w:val="00C05D87"/>
    <w:rsid w:val="00C07417"/>
    <w:rsid w:val="00C104C9"/>
    <w:rsid w:val="00C1185F"/>
    <w:rsid w:val="00C12118"/>
    <w:rsid w:val="00C16F44"/>
    <w:rsid w:val="00C17C43"/>
    <w:rsid w:val="00C21193"/>
    <w:rsid w:val="00C27D38"/>
    <w:rsid w:val="00C3696F"/>
    <w:rsid w:val="00C41DF9"/>
    <w:rsid w:val="00C43E62"/>
    <w:rsid w:val="00C441E3"/>
    <w:rsid w:val="00C45CEB"/>
    <w:rsid w:val="00C45DD5"/>
    <w:rsid w:val="00C47A2D"/>
    <w:rsid w:val="00C50D57"/>
    <w:rsid w:val="00C5109E"/>
    <w:rsid w:val="00C53365"/>
    <w:rsid w:val="00C5396B"/>
    <w:rsid w:val="00C55270"/>
    <w:rsid w:val="00C57DC6"/>
    <w:rsid w:val="00C60F3A"/>
    <w:rsid w:val="00C64EAF"/>
    <w:rsid w:val="00C66C5D"/>
    <w:rsid w:val="00C706D1"/>
    <w:rsid w:val="00C72D3C"/>
    <w:rsid w:val="00C75F9F"/>
    <w:rsid w:val="00C76733"/>
    <w:rsid w:val="00C810BD"/>
    <w:rsid w:val="00C81B63"/>
    <w:rsid w:val="00C82609"/>
    <w:rsid w:val="00C85639"/>
    <w:rsid w:val="00C85FED"/>
    <w:rsid w:val="00C918C1"/>
    <w:rsid w:val="00C94CFB"/>
    <w:rsid w:val="00CA1615"/>
    <w:rsid w:val="00CA23AD"/>
    <w:rsid w:val="00CA2532"/>
    <w:rsid w:val="00CA5E3C"/>
    <w:rsid w:val="00CA67B7"/>
    <w:rsid w:val="00CB3454"/>
    <w:rsid w:val="00CB7405"/>
    <w:rsid w:val="00CC1D06"/>
    <w:rsid w:val="00CC1D74"/>
    <w:rsid w:val="00CC2B5D"/>
    <w:rsid w:val="00CC34C2"/>
    <w:rsid w:val="00CC3D38"/>
    <w:rsid w:val="00CC53F1"/>
    <w:rsid w:val="00CC6745"/>
    <w:rsid w:val="00CC7229"/>
    <w:rsid w:val="00CD2607"/>
    <w:rsid w:val="00CD369D"/>
    <w:rsid w:val="00CD3CF0"/>
    <w:rsid w:val="00CD4234"/>
    <w:rsid w:val="00CD7C07"/>
    <w:rsid w:val="00CE0929"/>
    <w:rsid w:val="00CE152C"/>
    <w:rsid w:val="00CE41CD"/>
    <w:rsid w:val="00CE4A2F"/>
    <w:rsid w:val="00CE6616"/>
    <w:rsid w:val="00CE6CD8"/>
    <w:rsid w:val="00CE7342"/>
    <w:rsid w:val="00CF13F5"/>
    <w:rsid w:val="00CF1B5A"/>
    <w:rsid w:val="00CF25A4"/>
    <w:rsid w:val="00CF5B73"/>
    <w:rsid w:val="00CF6E28"/>
    <w:rsid w:val="00D02BCB"/>
    <w:rsid w:val="00D0484F"/>
    <w:rsid w:val="00D06010"/>
    <w:rsid w:val="00D06C54"/>
    <w:rsid w:val="00D1162C"/>
    <w:rsid w:val="00D1382C"/>
    <w:rsid w:val="00D214FB"/>
    <w:rsid w:val="00D2271E"/>
    <w:rsid w:val="00D22CC3"/>
    <w:rsid w:val="00D25550"/>
    <w:rsid w:val="00D25DA8"/>
    <w:rsid w:val="00D3126F"/>
    <w:rsid w:val="00D321D0"/>
    <w:rsid w:val="00D32839"/>
    <w:rsid w:val="00D339D4"/>
    <w:rsid w:val="00D35F23"/>
    <w:rsid w:val="00D36302"/>
    <w:rsid w:val="00D378DA"/>
    <w:rsid w:val="00D44B1D"/>
    <w:rsid w:val="00D44C7C"/>
    <w:rsid w:val="00D44CDD"/>
    <w:rsid w:val="00D506C9"/>
    <w:rsid w:val="00D51CB8"/>
    <w:rsid w:val="00D54E36"/>
    <w:rsid w:val="00D555CB"/>
    <w:rsid w:val="00D5642B"/>
    <w:rsid w:val="00D574C5"/>
    <w:rsid w:val="00D57E4A"/>
    <w:rsid w:val="00D61AA4"/>
    <w:rsid w:val="00D62CBF"/>
    <w:rsid w:val="00D62E81"/>
    <w:rsid w:val="00D64E27"/>
    <w:rsid w:val="00D6592B"/>
    <w:rsid w:val="00D70208"/>
    <w:rsid w:val="00D729B5"/>
    <w:rsid w:val="00D72E2A"/>
    <w:rsid w:val="00D81866"/>
    <w:rsid w:val="00D82893"/>
    <w:rsid w:val="00D82FED"/>
    <w:rsid w:val="00D837F9"/>
    <w:rsid w:val="00D84512"/>
    <w:rsid w:val="00D845A7"/>
    <w:rsid w:val="00D869F6"/>
    <w:rsid w:val="00D90672"/>
    <w:rsid w:val="00D93A11"/>
    <w:rsid w:val="00D94A50"/>
    <w:rsid w:val="00D95657"/>
    <w:rsid w:val="00D95F83"/>
    <w:rsid w:val="00D961B9"/>
    <w:rsid w:val="00DA08C3"/>
    <w:rsid w:val="00DA35A9"/>
    <w:rsid w:val="00DA598B"/>
    <w:rsid w:val="00DA7C8C"/>
    <w:rsid w:val="00DB0F2B"/>
    <w:rsid w:val="00DB50F5"/>
    <w:rsid w:val="00DB79AD"/>
    <w:rsid w:val="00DC2BBF"/>
    <w:rsid w:val="00DC7FBC"/>
    <w:rsid w:val="00DD3C84"/>
    <w:rsid w:val="00DE01E9"/>
    <w:rsid w:val="00DE0484"/>
    <w:rsid w:val="00DE0AFB"/>
    <w:rsid w:val="00DE0C24"/>
    <w:rsid w:val="00DE0E7A"/>
    <w:rsid w:val="00DE760F"/>
    <w:rsid w:val="00DE7D18"/>
    <w:rsid w:val="00DF0DF6"/>
    <w:rsid w:val="00DF42AB"/>
    <w:rsid w:val="00E01AE1"/>
    <w:rsid w:val="00E02044"/>
    <w:rsid w:val="00E03DF1"/>
    <w:rsid w:val="00E040C9"/>
    <w:rsid w:val="00E102CD"/>
    <w:rsid w:val="00E10ABD"/>
    <w:rsid w:val="00E115B5"/>
    <w:rsid w:val="00E11E18"/>
    <w:rsid w:val="00E13C24"/>
    <w:rsid w:val="00E14E31"/>
    <w:rsid w:val="00E14FF1"/>
    <w:rsid w:val="00E15746"/>
    <w:rsid w:val="00E21691"/>
    <w:rsid w:val="00E21DB4"/>
    <w:rsid w:val="00E2261D"/>
    <w:rsid w:val="00E23710"/>
    <w:rsid w:val="00E2454D"/>
    <w:rsid w:val="00E24D3D"/>
    <w:rsid w:val="00E24F0E"/>
    <w:rsid w:val="00E30BC4"/>
    <w:rsid w:val="00E318D0"/>
    <w:rsid w:val="00E35551"/>
    <w:rsid w:val="00E35E06"/>
    <w:rsid w:val="00E40505"/>
    <w:rsid w:val="00E45BE5"/>
    <w:rsid w:val="00E470E6"/>
    <w:rsid w:val="00E51889"/>
    <w:rsid w:val="00E55265"/>
    <w:rsid w:val="00E569BE"/>
    <w:rsid w:val="00E57086"/>
    <w:rsid w:val="00E57EC6"/>
    <w:rsid w:val="00E607E2"/>
    <w:rsid w:val="00E609EC"/>
    <w:rsid w:val="00E61178"/>
    <w:rsid w:val="00E61EEF"/>
    <w:rsid w:val="00E65299"/>
    <w:rsid w:val="00E66A28"/>
    <w:rsid w:val="00E721B4"/>
    <w:rsid w:val="00E751FD"/>
    <w:rsid w:val="00E75C50"/>
    <w:rsid w:val="00E80DD1"/>
    <w:rsid w:val="00E832D4"/>
    <w:rsid w:val="00E8367E"/>
    <w:rsid w:val="00E8538E"/>
    <w:rsid w:val="00E92819"/>
    <w:rsid w:val="00E9285F"/>
    <w:rsid w:val="00E92AB4"/>
    <w:rsid w:val="00E937A5"/>
    <w:rsid w:val="00E967A8"/>
    <w:rsid w:val="00EA26EF"/>
    <w:rsid w:val="00EA41C8"/>
    <w:rsid w:val="00EA6F4F"/>
    <w:rsid w:val="00EB2644"/>
    <w:rsid w:val="00EB2A2B"/>
    <w:rsid w:val="00EB335F"/>
    <w:rsid w:val="00EB59B9"/>
    <w:rsid w:val="00EB67D5"/>
    <w:rsid w:val="00EB69E6"/>
    <w:rsid w:val="00EC1A2C"/>
    <w:rsid w:val="00ED10AB"/>
    <w:rsid w:val="00ED2C0C"/>
    <w:rsid w:val="00ED4B99"/>
    <w:rsid w:val="00ED5090"/>
    <w:rsid w:val="00ED5194"/>
    <w:rsid w:val="00ED5214"/>
    <w:rsid w:val="00ED5995"/>
    <w:rsid w:val="00ED6CE4"/>
    <w:rsid w:val="00EE0146"/>
    <w:rsid w:val="00EE056C"/>
    <w:rsid w:val="00EE0DCB"/>
    <w:rsid w:val="00EE19C1"/>
    <w:rsid w:val="00EE31CB"/>
    <w:rsid w:val="00EE416A"/>
    <w:rsid w:val="00EE5820"/>
    <w:rsid w:val="00EE62B4"/>
    <w:rsid w:val="00EE6D55"/>
    <w:rsid w:val="00EF0E98"/>
    <w:rsid w:val="00EF11C3"/>
    <w:rsid w:val="00EF548E"/>
    <w:rsid w:val="00F00016"/>
    <w:rsid w:val="00F03475"/>
    <w:rsid w:val="00F03D7E"/>
    <w:rsid w:val="00F05644"/>
    <w:rsid w:val="00F05876"/>
    <w:rsid w:val="00F1026F"/>
    <w:rsid w:val="00F11982"/>
    <w:rsid w:val="00F11FCF"/>
    <w:rsid w:val="00F12DA7"/>
    <w:rsid w:val="00F15003"/>
    <w:rsid w:val="00F15D84"/>
    <w:rsid w:val="00F161D2"/>
    <w:rsid w:val="00F175C8"/>
    <w:rsid w:val="00F21E85"/>
    <w:rsid w:val="00F23602"/>
    <w:rsid w:val="00F2437E"/>
    <w:rsid w:val="00F259AE"/>
    <w:rsid w:val="00F26ECF"/>
    <w:rsid w:val="00F27D0F"/>
    <w:rsid w:val="00F3077F"/>
    <w:rsid w:val="00F30DEC"/>
    <w:rsid w:val="00F34E77"/>
    <w:rsid w:val="00F37F38"/>
    <w:rsid w:val="00F40744"/>
    <w:rsid w:val="00F40C91"/>
    <w:rsid w:val="00F44593"/>
    <w:rsid w:val="00F47846"/>
    <w:rsid w:val="00F50383"/>
    <w:rsid w:val="00F51ACF"/>
    <w:rsid w:val="00F52D83"/>
    <w:rsid w:val="00F539DF"/>
    <w:rsid w:val="00F53AF7"/>
    <w:rsid w:val="00F5702D"/>
    <w:rsid w:val="00F6042D"/>
    <w:rsid w:val="00F62391"/>
    <w:rsid w:val="00F63A26"/>
    <w:rsid w:val="00F71511"/>
    <w:rsid w:val="00F75BEB"/>
    <w:rsid w:val="00F80F72"/>
    <w:rsid w:val="00F812E0"/>
    <w:rsid w:val="00F846B5"/>
    <w:rsid w:val="00F87036"/>
    <w:rsid w:val="00F913C8"/>
    <w:rsid w:val="00F91E29"/>
    <w:rsid w:val="00F926CD"/>
    <w:rsid w:val="00F937D5"/>
    <w:rsid w:val="00F93DB6"/>
    <w:rsid w:val="00FA3C04"/>
    <w:rsid w:val="00FA413E"/>
    <w:rsid w:val="00FA666D"/>
    <w:rsid w:val="00FB0762"/>
    <w:rsid w:val="00FB1F23"/>
    <w:rsid w:val="00FB578C"/>
    <w:rsid w:val="00FB6216"/>
    <w:rsid w:val="00FB76C8"/>
    <w:rsid w:val="00FC2A0C"/>
    <w:rsid w:val="00FC3B68"/>
    <w:rsid w:val="00FC4C27"/>
    <w:rsid w:val="00FC6A06"/>
    <w:rsid w:val="00FD1EEF"/>
    <w:rsid w:val="00FD2896"/>
    <w:rsid w:val="00FD63BA"/>
    <w:rsid w:val="00FD69AB"/>
    <w:rsid w:val="00FD72FA"/>
    <w:rsid w:val="00FE07A4"/>
    <w:rsid w:val="00FE0E84"/>
    <w:rsid w:val="00FE4AD2"/>
    <w:rsid w:val="00FE4C62"/>
    <w:rsid w:val="00FE541D"/>
    <w:rsid w:val="00FF0440"/>
    <w:rsid w:val="00FF2094"/>
    <w:rsid w:val="00FF5126"/>
    <w:rsid w:val="00FF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02BC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02BCB"/>
    <w:pPr>
      <w:outlineLvl w:val="1"/>
    </w:pPr>
  </w:style>
  <w:style w:type="paragraph" w:styleId="3">
    <w:name w:val="heading 3"/>
    <w:basedOn w:val="2"/>
    <w:next w:val="a"/>
    <w:link w:val="30"/>
    <w:qFormat/>
    <w:rsid w:val="00D02BC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2BCB"/>
    <w:pPr>
      <w:outlineLvl w:val="3"/>
    </w:pPr>
  </w:style>
  <w:style w:type="paragraph" w:styleId="6">
    <w:name w:val="heading 6"/>
    <w:basedOn w:val="a"/>
    <w:next w:val="a"/>
    <w:link w:val="60"/>
    <w:qFormat/>
    <w:rsid w:val="003B4A52"/>
    <w:pPr>
      <w:widowControl/>
      <w:suppressAutoHyphens/>
      <w:autoSpaceDE/>
      <w:autoSpaceDN/>
      <w:adjustRightInd/>
      <w:spacing w:before="240" w:after="60"/>
      <w:ind w:left="4320" w:hanging="180"/>
      <w:jc w:val="left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ar-SA"/>
    </w:rPr>
  </w:style>
  <w:style w:type="paragraph" w:styleId="8">
    <w:name w:val="heading 8"/>
    <w:basedOn w:val="a"/>
    <w:next w:val="a"/>
    <w:link w:val="80"/>
    <w:uiPriority w:val="99"/>
    <w:unhideWhenUsed/>
    <w:qFormat/>
    <w:rsid w:val="003B4A52"/>
    <w:pPr>
      <w:widowControl/>
      <w:suppressAutoHyphens/>
      <w:autoSpaceDE/>
      <w:autoSpaceDN/>
      <w:adjustRightInd/>
      <w:spacing w:before="240" w:after="60"/>
      <w:ind w:firstLine="0"/>
      <w:jc w:val="left"/>
      <w:outlineLvl w:val="7"/>
    </w:pPr>
    <w:rPr>
      <w:rFonts w:ascii="Calibri" w:eastAsia="Times New Roman" w:hAnsi="Calibri" w:cs="Times New Roman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02BC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02B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D02B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D02BCB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3B4A52"/>
    <w:rPr>
      <w:rFonts w:ascii="Times New Roman" w:eastAsia="Times New Roman" w:hAnsi="Times New Roman"/>
      <w:b/>
      <w:bCs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3B4A52"/>
    <w:rPr>
      <w:rFonts w:ascii="Calibri" w:eastAsia="Times New Roman" w:hAnsi="Calibri"/>
      <w:i/>
      <w:iCs/>
      <w:sz w:val="24"/>
      <w:szCs w:val="24"/>
      <w:lang w:eastAsia="ar-SA"/>
    </w:rPr>
  </w:style>
  <w:style w:type="character" w:customStyle="1" w:styleId="a3">
    <w:name w:val="Цветовое выделение"/>
    <w:uiPriority w:val="99"/>
    <w:rsid w:val="00D02BC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02BC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2BCB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2B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2BCB"/>
  </w:style>
  <w:style w:type="paragraph" w:customStyle="1" w:styleId="a8">
    <w:name w:val="Внимание: недобросовестность!"/>
    <w:basedOn w:val="a6"/>
    <w:next w:val="a"/>
    <w:uiPriority w:val="99"/>
    <w:rsid w:val="00D02BCB"/>
  </w:style>
  <w:style w:type="character" w:customStyle="1" w:styleId="a9">
    <w:name w:val="Выделение для Базового Поиска"/>
    <w:basedOn w:val="a3"/>
    <w:uiPriority w:val="99"/>
    <w:rsid w:val="00D02BC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2BC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2BC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2BC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02BC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D02BC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02BC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02BC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02BC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D02BC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D02BC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02BC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02BC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02BC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02BC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02BC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02BC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02BC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02BC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02BC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02BC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02BC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02BC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02BC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02BCB"/>
  </w:style>
  <w:style w:type="paragraph" w:customStyle="1" w:styleId="aff2">
    <w:name w:val="Моноширинный"/>
    <w:basedOn w:val="a"/>
    <w:next w:val="a"/>
    <w:uiPriority w:val="99"/>
    <w:rsid w:val="00D02BC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D02BCB"/>
    <w:rPr>
      <w:rFonts w:cs="Times New Roman"/>
      <w:b/>
      <w:color w:val="26282F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D02BCB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2BC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2BCB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02BCB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02BCB"/>
    <w:pPr>
      <w:ind w:left="140"/>
    </w:pPr>
  </w:style>
  <w:style w:type="character" w:customStyle="1" w:styleId="aff9">
    <w:name w:val="Опечатки"/>
    <w:uiPriority w:val="99"/>
    <w:rsid w:val="00D02BC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2BC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2BC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02BC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02BCB"/>
  </w:style>
  <w:style w:type="paragraph" w:customStyle="1" w:styleId="affe">
    <w:name w:val="Постоянная часть"/>
    <w:basedOn w:val="ac"/>
    <w:next w:val="a"/>
    <w:uiPriority w:val="99"/>
    <w:rsid w:val="00D02BC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2BCB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02BCB"/>
  </w:style>
  <w:style w:type="paragraph" w:customStyle="1" w:styleId="afff1">
    <w:name w:val="Примечание."/>
    <w:basedOn w:val="a6"/>
    <w:next w:val="a"/>
    <w:uiPriority w:val="99"/>
    <w:rsid w:val="00D02BCB"/>
  </w:style>
  <w:style w:type="character" w:customStyle="1" w:styleId="afff2">
    <w:name w:val="Продолжение ссылки"/>
    <w:basedOn w:val="a4"/>
    <w:uiPriority w:val="99"/>
    <w:rsid w:val="00D02BCB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2BCB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02BCB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2BCB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2BCB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2BCB"/>
  </w:style>
  <w:style w:type="paragraph" w:customStyle="1" w:styleId="afff8">
    <w:name w:val="Текст в таблице"/>
    <w:basedOn w:val="aff6"/>
    <w:next w:val="a"/>
    <w:uiPriority w:val="99"/>
    <w:rsid w:val="00D02BC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02BCB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02BC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D02BCB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02B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02BC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2BCB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391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List Paragraph"/>
    <w:basedOn w:val="a"/>
    <w:uiPriority w:val="34"/>
    <w:qFormat/>
    <w:rsid w:val="008744D2"/>
    <w:pPr>
      <w:ind w:left="720"/>
      <w:contextualSpacing/>
    </w:pPr>
  </w:style>
  <w:style w:type="character" w:customStyle="1" w:styleId="21">
    <w:name w:val="Основной шрифт абзаца2"/>
    <w:rsid w:val="003B4A52"/>
  </w:style>
  <w:style w:type="character" w:customStyle="1" w:styleId="Absatz-Standardschriftart">
    <w:name w:val="Absatz-Standardschriftart"/>
    <w:rsid w:val="003B4A52"/>
  </w:style>
  <w:style w:type="character" w:customStyle="1" w:styleId="11">
    <w:name w:val="Основной шрифт абзаца1"/>
    <w:rsid w:val="003B4A52"/>
  </w:style>
  <w:style w:type="character" w:customStyle="1" w:styleId="affff0">
    <w:name w:val="Символ нумерации"/>
    <w:rsid w:val="003B4A52"/>
  </w:style>
  <w:style w:type="character" w:styleId="affff1">
    <w:name w:val="Hyperlink"/>
    <w:rsid w:val="003B4A52"/>
    <w:rPr>
      <w:color w:val="000080"/>
      <w:u w:val="single"/>
    </w:rPr>
  </w:style>
  <w:style w:type="paragraph" w:styleId="affff2">
    <w:name w:val="Body Text"/>
    <w:basedOn w:val="a"/>
    <w:link w:val="affff3"/>
    <w:rsid w:val="003B4A52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3">
    <w:name w:val="Основной текст Знак"/>
    <w:basedOn w:val="a0"/>
    <w:link w:val="affff2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styleId="affff4">
    <w:name w:val="List"/>
    <w:basedOn w:val="affff2"/>
    <w:rsid w:val="003B4A52"/>
    <w:rPr>
      <w:rFonts w:cs="Mangal"/>
    </w:rPr>
  </w:style>
  <w:style w:type="paragraph" w:customStyle="1" w:styleId="22">
    <w:name w:val="Название2"/>
    <w:basedOn w:val="a"/>
    <w:uiPriority w:val="99"/>
    <w:rsid w:val="003B4A5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23">
    <w:name w:val="Указатель2"/>
    <w:basedOn w:val="a"/>
    <w:uiPriority w:val="99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Mangal"/>
      <w:lang w:eastAsia="ar-SA"/>
    </w:rPr>
  </w:style>
  <w:style w:type="paragraph" w:customStyle="1" w:styleId="12">
    <w:name w:val="Название1"/>
    <w:basedOn w:val="a"/>
    <w:uiPriority w:val="99"/>
    <w:rsid w:val="003B4A52"/>
    <w:pPr>
      <w:widowControl/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Times New Roman" w:hAnsi="Times New Roman" w:cs="Mangal"/>
      <w:i/>
      <w:iCs/>
      <w:lang w:eastAsia="ar-SA"/>
    </w:rPr>
  </w:style>
  <w:style w:type="paragraph" w:customStyle="1" w:styleId="13">
    <w:name w:val="Указатель1"/>
    <w:basedOn w:val="a"/>
    <w:uiPriority w:val="99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Mangal"/>
      <w:lang w:eastAsia="ar-SA"/>
    </w:rPr>
  </w:style>
  <w:style w:type="paragraph" w:styleId="affff5">
    <w:name w:val="footer"/>
    <w:basedOn w:val="a"/>
    <w:link w:val="affff6"/>
    <w:uiPriority w:val="99"/>
    <w:rsid w:val="003B4A52"/>
    <w:pPr>
      <w:widowControl/>
      <w:suppressLineNumbers/>
      <w:tabs>
        <w:tab w:val="center" w:pos="4677"/>
        <w:tab w:val="right" w:pos="9355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6">
    <w:name w:val="Нижний колонтитул Знак"/>
    <w:basedOn w:val="a0"/>
    <w:link w:val="affff5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7">
    <w:name w:val="Содержимое таблицы"/>
    <w:basedOn w:val="a"/>
    <w:rsid w:val="003B4A52"/>
    <w:pPr>
      <w:widowControl/>
      <w:suppressLineNumbers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customStyle="1" w:styleId="affff8">
    <w:name w:val="Заголовок таблицы"/>
    <w:basedOn w:val="affff7"/>
    <w:uiPriority w:val="99"/>
    <w:rsid w:val="003B4A52"/>
    <w:pPr>
      <w:jc w:val="center"/>
    </w:pPr>
    <w:rPr>
      <w:b/>
      <w:bCs/>
    </w:rPr>
  </w:style>
  <w:style w:type="paragraph" w:styleId="affff9">
    <w:name w:val="header"/>
    <w:basedOn w:val="a"/>
    <w:link w:val="affffa"/>
    <w:uiPriority w:val="99"/>
    <w:rsid w:val="003B4A52"/>
    <w:pPr>
      <w:widowControl/>
      <w:suppressLineNumbers/>
      <w:tabs>
        <w:tab w:val="center" w:pos="4819"/>
        <w:tab w:val="right" w:pos="9638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a">
    <w:name w:val="Верхний колонтитул Знак"/>
    <w:basedOn w:val="a0"/>
    <w:link w:val="affff9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4">
    <w:name w:val="Обычный (веб)1"/>
    <w:basedOn w:val="a"/>
    <w:uiPriority w:val="99"/>
    <w:rsid w:val="003B4A52"/>
    <w:pPr>
      <w:widowControl/>
      <w:suppressAutoHyphens/>
      <w:autoSpaceDE/>
      <w:autoSpaceDN/>
      <w:adjustRightInd/>
      <w:spacing w:before="100" w:after="119"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customStyle="1" w:styleId="15">
    <w:name w:val="Нижний колонтитул1"/>
    <w:basedOn w:val="a"/>
    <w:uiPriority w:val="99"/>
    <w:rsid w:val="003B4A52"/>
    <w:pPr>
      <w:widowControl/>
      <w:tabs>
        <w:tab w:val="center" w:pos="4705"/>
        <w:tab w:val="right" w:pos="9411"/>
      </w:tabs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paragraph" w:styleId="affffb">
    <w:name w:val="Body Text Indent"/>
    <w:basedOn w:val="a"/>
    <w:link w:val="affffc"/>
    <w:uiPriority w:val="99"/>
    <w:unhideWhenUsed/>
    <w:rsid w:val="003B4A52"/>
    <w:pPr>
      <w:widowControl/>
      <w:suppressAutoHyphens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customStyle="1" w:styleId="affffc">
    <w:name w:val="Основной текст с отступом Знак"/>
    <w:basedOn w:val="a0"/>
    <w:link w:val="affffb"/>
    <w:uiPriority w:val="99"/>
    <w:rsid w:val="003B4A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2z2">
    <w:name w:val="WW8Num2z2"/>
    <w:rsid w:val="003B4A52"/>
    <w:rPr>
      <w:sz w:val="28"/>
      <w:szCs w:val="28"/>
    </w:rPr>
  </w:style>
  <w:style w:type="character" w:customStyle="1" w:styleId="WW8Num5z0">
    <w:name w:val="WW8Num5z0"/>
    <w:rsid w:val="003B4A52"/>
    <w:rPr>
      <w:rFonts w:ascii="Wingdings" w:hAnsi="Wingdings"/>
    </w:rPr>
  </w:style>
  <w:style w:type="character" w:customStyle="1" w:styleId="WW-Absatz-Standardschriftart">
    <w:name w:val="WW-Absatz-Standardschriftart"/>
    <w:rsid w:val="003B4A52"/>
  </w:style>
  <w:style w:type="character" w:customStyle="1" w:styleId="WW8Num6z0">
    <w:name w:val="WW8Num6z0"/>
    <w:rsid w:val="003B4A52"/>
    <w:rPr>
      <w:rFonts w:ascii="Wingdings" w:hAnsi="Wingdings"/>
    </w:rPr>
  </w:style>
  <w:style w:type="character" w:customStyle="1" w:styleId="WW-Absatz-Standardschriftart1">
    <w:name w:val="WW-Absatz-Standardschriftart1"/>
    <w:rsid w:val="003B4A52"/>
  </w:style>
  <w:style w:type="character" w:customStyle="1" w:styleId="WW8Num1z2">
    <w:name w:val="WW8Num1z2"/>
    <w:rsid w:val="003B4A52"/>
    <w:rPr>
      <w:sz w:val="28"/>
      <w:szCs w:val="28"/>
    </w:rPr>
  </w:style>
  <w:style w:type="character" w:customStyle="1" w:styleId="WW8Num7z0">
    <w:name w:val="WW8Num7z0"/>
    <w:rsid w:val="003B4A52"/>
    <w:rPr>
      <w:rFonts w:ascii="Wingdings" w:hAnsi="Wingdings"/>
    </w:rPr>
  </w:style>
  <w:style w:type="character" w:customStyle="1" w:styleId="WW8Num7z1">
    <w:name w:val="WW8Num7z1"/>
    <w:rsid w:val="003B4A52"/>
    <w:rPr>
      <w:rFonts w:ascii="Courier New" w:hAnsi="Courier New" w:cs="Courier New"/>
    </w:rPr>
  </w:style>
  <w:style w:type="character" w:customStyle="1" w:styleId="WW8Num7z3">
    <w:name w:val="WW8Num7z3"/>
    <w:rsid w:val="003B4A52"/>
    <w:rPr>
      <w:rFonts w:ascii="Symbol" w:hAnsi="Symbol"/>
    </w:rPr>
  </w:style>
  <w:style w:type="character" w:customStyle="1" w:styleId="WW-Absatz-Standardschriftart11">
    <w:name w:val="WW-Absatz-Standardschriftart11"/>
    <w:rsid w:val="003B4A52"/>
  </w:style>
  <w:style w:type="character" w:customStyle="1" w:styleId="WW-Absatz-Standardschriftart111">
    <w:name w:val="WW-Absatz-Standardschriftart111"/>
    <w:rsid w:val="003B4A52"/>
  </w:style>
  <w:style w:type="character" w:customStyle="1" w:styleId="affffd">
    <w:name w:val="Текст выноски Знак"/>
    <w:rsid w:val="003B4A52"/>
    <w:rPr>
      <w:rFonts w:ascii="Tahoma" w:eastAsia="Andale Sans UI" w:hAnsi="Tahoma" w:cs="Tahoma"/>
      <w:kern w:val="1"/>
      <w:sz w:val="16"/>
      <w:szCs w:val="16"/>
    </w:rPr>
  </w:style>
  <w:style w:type="character" w:customStyle="1" w:styleId="24">
    <w:name w:val="Основной текст с отступом 2 Знак"/>
    <w:rsid w:val="003B4A52"/>
    <w:rPr>
      <w:sz w:val="24"/>
      <w:szCs w:val="24"/>
    </w:rPr>
  </w:style>
  <w:style w:type="character" w:customStyle="1" w:styleId="affffe">
    <w:name w:val="Символ сноски"/>
    <w:rsid w:val="003B4A52"/>
    <w:rPr>
      <w:vertAlign w:val="superscript"/>
    </w:rPr>
  </w:style>
  <w:style w:type="character" w:customStyle="1" w:styleId="afffff">
    <w:name w:val="Текст сноски Знак"/>
    <w:basedOn w:val="21"/>
    <w:rsid w:val="003B4A52"/>
  </w:style>
  <w:style w:type="character" w:customStyle="1" w:styleId="afffff0">
    <w:name w:val="Текст Знак"/>
    <w:rsid w:val="003B4A52"/>
    <w:rPr>
      <w:rFonts w:ascii="Courier New" w:hAnsi="Courier New" w:cs="Courier New"/>
      <w:bCs/>
      <w:iCs/>
    </w:rPr>
  </w:style>
  <w:style w:type="character" w:customStyle="1" w:styleId="PEStyleFont6">
    <w:name w:val="PEStyleFont6"/>
    <w:rsid w:val="003B4A52"/>
    <w:rPr>
      <w:rFonts w:ascii="Arial" w:hAnsi="Arial" w:cs="Arial"/>
      <w:b/>
      <w:bCs/>
      <w:spacing w:val="0"/>
      <w:position w:val="0"/>
      <w:sz w:val="16"/>
      <w:szCs w:val="16"/>
      <w:u w:val="none"/>
      <w:vertAlign w:val="baseline"/>
    </w:rPr>
  </w:style>
  <w:style w:type="character" w:customStyle="1" w:styleId="PEStyleFont8">
    <w:name w:val="PEStyleFont8"/>
    <w:rsid w:val="003B4A52"/>
    <w:rPr>
      <w:rFonts w:ascii="Arial" w:hAnsi="Arial" w:cs="Arial"/>
      <w:spacing w:val="0"/>
      <w:position w:val="0"/>
      <w:sz w:val="16"/>
      <w:szCs w:val="16"/>
      <w:u w:val="none"/>
      <w:vertAlign w:val="baseline"/>
    </w:rPr>
  </w:style>
  <w:style w:type="character" w:customStyle="1" w:styleId="afffff1">
    <w:name w:val="Текст концевой сноски Знак"/>
    <w:rsid w:val="003B4A52"/>
    <w:rPr>
      <w:rFonts w:eastAsia="Andale Sans UI"/>
      <w:kern w:val="1"/>
    </w:rPr>
  </w:style>
  <w:style w:type="character" w:customStyle="1" w:styleId="afffff2">
    <w:name w:val="Символы концевой сноски"/>
    <w:rsid w:val="003B4A52"/>
    <w:rPr>
      <w:vertAlign w:val="superscript"/>
    </w:rPr>
  </w:style>
  <w:style w:type="character" w:styleId="afffff3">
    <w:name w:val="footnote reference"/>
    <w:rsid w:val="003B4A52"/>
    <w:rPr>
      <w:vertAlign w:val="superscript"/>
    </w:rPr>
  </w:style>
  <w:style w:type="character" w:styleId="afffff4">
    <w:name w:val="endnote reference"/>
    <w:rsid w:val="003B4A52"/>
    <w:rPr>
      <w:vertAlign w:val="superscript"/>
    </w:rPr>
  </w:style>
  <w:style w:type="paragraph" w:customStyle="1" w:styleId="31">
    <w:name w:val="Название3"/>
    <w:basedOn w:val="a"/>
    <w:uiPriority w:val="99"/>
    <w:rsid w:val="003B4A52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ascii="Times New Roman" w:eastAsia="Andale Sans UI" w:hAnsi="Times New Roman" w:cs="Mangal"/>
      <w:i/>
      <w:iCs/>
      <w:kern w:val="1"/>
      <w:lang w:eastAsia="ar-SA"/>
    </w:rPr>
  </w:style>
  <w:style w:type="paragraph" w:customStyle="1" w:styleId="32">
    <w:name w:val="Указатель3"/>
    <w:basedOn w:val="a"/>
    <w:uiPriority w:val="99"/>
    <w:rsid w:val="003B4A52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Mangal"/>
      <w:kern w:val="1"/>
      <w:lang w:eastAsia="ar-SA"/>
    </w:rPr>
  </w:style>
  <w:style w:type="paragraph" w:styleId="afffff5">
    <w:name w:val="Title"/>
    <w:basedOn w:val="ad"/>
    <w:next w:val="afffff6"/>
    <w:link w:val="afffff7"/>
    <w:qFormat/>
    <w:rsid w:val="003B4A52"/>
    <w:pPr>
      <w:keepNext/>
      <w:suppressAutoHyphens/>
      <w:autoSpaceDE/>
      <w:autoSpaceDN/>
      <w:adjustRightInd/>
      <w:spacing w:before="240" w:after="120"/>
      <w:ind w:firstLine="0"/>
      <w:jc w:val="left"/>
    </w:pPr>
    <w:rPr>
      <w:rFonts w:ascii="Arial" w:eastAsia="Andale Sans UI" w:hAnsi="Arial" w:cs="Times New Roman"/>
      <w:b w:val="0"/>
      <w:bCs w:val="0"/>
      <w:color w:val="auto"/>
      <w:kern w:val="1"/>
      <w:sz w:val="28"/>
      <w:szCs w:val="28"/>
      <w:shd w:val="clear" w:color="auto" w:fill="auto"/>
      <w:lang w:eastAsia="ar-SA"/>
    </w:rPr>
  </w:style>
  <w:style w:type="paragraph" w:styleId="afffff6">
    <w:name w:val="Subtitle"/>
    <w:basedOn w:val="ad"/>
    <w:next w:val="affff2"/>
    <w:link w:val="afffff8"/>
    <w:qFormat/>
    <w:rsid w:val="003B4A52"/>
    <w:pPr>
      <w:keepNext/>
      <w:suppressAutoHyphens/>
      <w:autoSpaceDE/>
      <w:autoSpaceDN/>
      <w:adjustRightInd/>
      <w:spacing w:before="240" w:after="120"/>
      <w:ind w:firstLine="0"/>
      <w:jc w:val="center"/>
    </w:pPr>
    <w:rPr>
      <w:rFonts w:ascii="Arial" w:eastAsia="Andale Sans UI" w:hAnsi="Arial" w:cs="Times New Roman"/>
      <w:b w:val="0"/>
      <w:bCs w:val="0"/>
      <w:i/>
      <w:iCs/>
      <w:color w:val="auto"/>
      <w:kern w:val="1"/>
      <w:sz w:val="28"/>
      <w:szCs w:val="28"/>
      <w:shd w:val="clear" w:color="auto" w:fill="auto"/>
      <w:lang w:eastAsia="ar-SA"/>
    </w:rPr>
  </w:style>
  <w:style w:type="character" w:customStyle="1" w:styleId="afffff8">
    <w:name w:val="Подзаголовок Знак"/>
    <w:basedOn w:val="a0"/>
    <w:link w:val="afffff6"/>
    <w:rsid w:val="003B4A52"/>
    <w:rPr>
      <w:rFonts w:ascii="Arial" w:eastAsia="Andale Sans UI" w:hAnsi="Arial"/>
      <w:i/>
      <w:iCs/>
      <w:kern w:val="1"/>
      <w:sz w:val="28"/>
      <w:szCs w:val="28"/>
      <w:lang w:eastAsia="ar-SA"/>
    </w:rPr>
  </w:style>
  <w:style w:type="character" w:customStyle="1" w:styleId="afffff7">
    <w:name w:val="Название Знак"/>
    <w:basedOn w:val="a0"/>
    <w:link w:val="afffff5"/>
    <w:rsid w:val="003B4A52"/>
    <w:rPr>
      <w:rFonts w:ascii="Arial" w:eastAsia="Andale Sans UI" w:hAnsi="Arial"/>
      <w:kern w:val="1"/>
      <w:sz w:val="28"/>
      <w:szCs w:val="28"/>
      <w:lang w:eastAsia="ar-SA"/>
    </w:rPr>
  </w:style>
  <w:style w:type="paragraph" w:styleId="afffff9">
    <w:name w:val="Balloon Text"/>
    <w:basedOn w:val="a"/>
    <w:link w:val="16"/>
    <w:uiPriority w:val="99"/>
    <w:rsid w:val="003B4A52"/>
    <w:pPr>
      <w:suppressAutoHyphens/>
      <w:autoSpaceDE/>
      <w:autoSpaceDN/>
      <w:adjustRightInd/>
      <w:ind w:firstLine="0"/>
      <w:jc w:val="left"/>
    </w:pPr>
    <w:rPr>
      <w:rFonts w:ascii="Tahoma" w:eastAsia="Andale Sans UI" w:hAnsi="Tahoma" w:cs="Times New Roman"/>
      <w:kern w:val="1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ffff9"/>
    <w:uiPriority w:val="99"/>
    <w:rsid w:val="003B4A52"/>
    <w:rPr>
      <w:rFonts w:ascii="Tahoma" w:eastAsia="Andale Sans UI" w:hAnsi="Tahoma"/>
      <w:kern w:val="1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3B4A52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fffffa">
    <w:name w:val="Normal (Web)"/>
    <w:basedOn w:val="a"/>
    <w:uiPriority w:val="99"/>
    <w:rsid w:val="003B4A52"/>
    <w:pPr>
      <w:widowControl/>
      <w:autoSpaceDE/>
      <w:autoSpaceDN/>
      <w:adjustRightInd/>
      <w:spacing w:before="100" w:after="100"/>
      <w:ind w:firstLine="0"/>
      <w:jc w:val="left"/>
    </w:pPr>
    <w:rPr>
      <w:rFonts w:ascii="Tahoma" w:eastAsia="Calibri" w:hAnsi="Tahoma" w:cs="Tahoma"/>
      <w:color w:val="444488"/>
      <w:kern w:val="1"/>
      <w:sz w:val="18"/>
      <w:szCs w:val="18"/>
      <w:lang w:eastAsia="ar-SA"/>
    </w:rPr>
  </w:style>
  <w:style w:type="paragraph" w:customStyle="1" w:styleId="ConsPlusNonformat">
    <w:name w:val="ConsPlusNonformat"/>
    <w:rsid w:val="003B4A5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3B4A5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3B4A52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kern w:val="1"/>
      <w:lang w:eastAsia="ar-SA"/>
    </w:rPr>
  </w:style>
  <w:style w:type="paragraph" w:styleId="afffffb">
    <w:name w:val="footnote text"/>
    <w:basedOn w:val="a"/>
    <w:link w:val="17"/>
    <w:uiPriority w:val="99"/>
    <w:rsid w:val="003B4A52"/>
    <w:pPr>
      <w:widowControl/>
      <w:overflowPunct w:val="0"/>
      <w:autoSpaceDN/>
      <w:adjustRightInd/>
      <w:ind w:firstLine="0"/>
      <w:jc w:val="lef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7">
    <w:name w:val="Текст сноски Знак1"/>
    <w:basedOn w:val="a0"/>
    <w:link w:val="afffffb"/>
    <w:uiPriority w:val="99"/>
    <w:rsid w:val="003B4A52"/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18">
    <w:name w:val="Текст1"/>
    <w:basedOn w:val="a"/>
    <w:uiPriority w:val="99"/>
    <w:rsid w:val="003B4A52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Courier New"/>
      <w:bCs/>
      <w:iCs/>
      <w:kern w:val="1"/>
      <w:sz w:val="20"/>
      <w:szCs w:val="20"/>
      <w:lang w:eastAsia="ar-SA"/>
    </w:rPr>
  </w:style>
  <w:style w:type="paragraph" w:styleId="afffffc">
    <w:name w:val="endnote text"/>
    <w:basedOn w:val="a"/>
    <w:link w:val="19"/>
    <w:uiPriority w:val="99"/>
    <w:rsid w:val="003B4A52"/>
    <w:pPr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19">
    <w:name w:val="Текст концевой сноски Знак1"/>
    <w:basedOn w:val="a0"/>
    <w:link w:val="afffffc"/>
    <w:uiPriority w:val="99"/>
    <w:rsid w:val="003B4A52"/>
    <w:rPr>
      <w:rFonts w:ascii="Times New Roman" w:eastAsia="Andale Sans UI" w:hAnsi="Times New Roman"/>
      <w:kern w:val="1"/>
      <w:sz w:val="20"/>
      <w:szCs w:val="20"/>
      <w:lang w:eastAsia="ar-SA"/>
    </w:rPr>
  </w:style>
  <w:style w:type="paragraph" w:customStyle="1" w:styleId="ConsPlusCell">
    <w:name w:val="ConsPlusCell"/>
    <w:uiPriority w:val="99"/>
    <w:rsid w:val="003B4A5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fffd">
    <w:name w:val="Содержимое врезки"/>
    <w:basedOn w:val="affff2"/>
    <w:uiPriority w:val="99"/>
    <w:rsid w:val="003B4A52"/>
    <w:pPr>
      <w:widowControl w:val="0"/>
    </w:pPr>
    <w:rPr>
      <w:rFonts w:eastAsia="Andale Sans UI"/>
      <w:kern w:val="1"/>
    </w:rPr>
  </w:style>
  <w:style w:type="character" w:customStyle="1" w:styleId="afffffe">
    <w:name w:val="Основной текст_"/>
    <w:basedOn w:val="a0"/>
    <w:link w:val="300"/>
    <w:rsid w:val="00A45D6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ffffe"/>
    <w:rsid w:val="00A45D6A"/>
    <w:pPr>
      <w:widowControl/>
      <w:shd w:val="clear" w:color="auto" w:fill="FFFFFF"/>
      <w:autoSpaceDE/>
      <w:autoSpaceDN/>
      <w:adjustRightInd/>
      <w:spacing w:before="420" w:after="240" w:line="322" w:lineRule="exact"/>
      <w:ind w:hanging="4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1">
    <w:name w:val="Основной текст4"/>
    <w:basedOn w:val="afffffe"/>
    <w:uiPriority w:val="99"/>
    <w:rsid w:val="00A45D6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styleId="affffff">
    <w:name w:val="No Spacing"/>
    <w:link w:val="affffff0"/>
    <w:uiPriority w:val="1"/>
    <w:qFormat/>
    <w:rsid w:val="00A45D6A"/>
    <w:pPr>
      <w:spacing w:after="0" w:line="240" w:lineRule="auto"/>
      <w:ind w:firstLine="902"/>
    </w:pPr>
    <w:rPr>
      <w:rFonts w:ascii="Calibri" w:eastAsia="Calibri" w:hAnsi="Calibri"/>
      <w:szCs w:val="28"/>
      <w:lang w:eastAsia="en-US"/>
    </w:rPr>
  </w:style>
  <w:style w:type="character" w:customStyle="1" w:styleId="110">
    <w:name w:val="Основной текст11"/>
    <w:basedOn w:val="afffffe"/>
    <w:uiPriority w:val="99"/>
    <w:rsid w:val="004A29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60">
    <w:name w:val="Основной текст16"/>
    <w:basedOn w:val="afffffe"/>
    <w:rsid w:val="004A29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A43FF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43FF8"/>
    <w:pPr>
      <w:widowControl/>
      <w:shd w:val="clear" w:color="auto" w:fill="FFFFFF"/>
      <w:autoSpaceDE/>
      <w:autoSpaceDN/>
      <w:adjustRightInd/>
      <w:spacing w:after="240" w:line="0" w:lineRule="atLeast"/>
      <w:ind w:firstLine="0"/>
      <w:jc w:val="lef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a">
    <w:name w:val="Заголовок №1_"/>
    <w:basedOn w:val="a0"/>
    <w:link w:val="1b"/>
    <w:rsid w:val="00A43FF8"/>
    <w:rPr>
      <w:rFonts w:ascii="Times New Roman" w:eastAsia="Times New Roman" w:hAnsi="Times New Roman"/>
      <w:sz w:val="38"/>
      <w:szCs w:val="38"/>
      <w:shd w:val="clear" w:color="auto" w:fill="FFFFFF"/>
    </w:rPr>
  </w:style>
  <w:style w:type="paragraph" w:customStyle="1" w:styleId="1b">
    <w:name w:val="Заголовок №1"/>
    <w:basedOn w:val="a"/>
    <w:link w:val="1a"/>
    <w:rsid w:val="00A43FF8"/>
    <w:pPr>
      <w:widowControl/>
      <w:shd w:val="clear" w:color="auto" w:fill="FFFFFF"/>
      <w:autoSpaceDE/>
      <w:autoSpaceDN/>
      <w:adjustRightInd/>
      <w:spacing w:before="240" w:after="540" w:line="0" w:lineRule="atLeast"/>
      <w:ind w:firstLine="0"/>
      <w:outlineLvl w:val="0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27">
    <w:name w:val="Заголовок №2_"/>
    <w:basedOn w:val="a0"/>
    <w:link w:val="28"/>
    <w:uiPriority w:val="99"/>
    <w:rsid w:val="00A43FF8"/>
    <w:rPr>
      <w:rFonts w:ascii="Times New Roman" w:eastAsia="Times New Roman" w:hAnsi="Times New Roman"/>
      <w:sz w:val="38"/>
      <w:szCs w:val="38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A43FF8"/>
    <w:pPr>
      <w:widowControl/>
      <w:shd w:val="clear" w:color="auto" w:fill="FFFFFF"/>
      <w:autoSpaceDE/>
      <w:autoSpaceDN/>
      <w:adjustRightInd/>
      <w:spacing w:before="540" w:after="420" w:line="0" w:lineRule="atLeast"/>
      <w:ind w:firstLine="0"/>
      <w:jc w:val="left"/>
      <w:outlineLvl w:val="1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22pt">
    <w:name w:val="Заголовок №2 + Интервал 2 pt"/>
    <w:basedOn w:val="27"/>
    <w:uiPriority w:val="99"/>
    <w:rsid w:val="00A43FF8"/>
    <w:rPr>
      <w:rFonts w:ascii="Times New Roman" w:eastAsia="Times New Roman" w:hAnsi="Times New Roman"/>
      <w:spacing w:val="40"/>
      <w:sz w:val="38"/>
      <w:szCs w:val="3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A43FF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43FF8"/>
    <w:pPr>
      <w:widowControl/>
      <w:shd w:val="clear" w:color="auto" w:fill="FFFFFF"/>
      <w:autoSpaceDE/>
      <w:autoSpaceDN/>
      <w:adjustRightInd/>
      <w:spacing w:before="420" w:after="420" w:line="0" w:lineRule="atLeast"/>
      <w:ind w:firstLine="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2">
    <w:name w:val="Основной текст (4)_"/>
    <w:basedOn w:val="a0"/>
    <w:link w:val="43"/>
    <w:rsid w:val="00A43FF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A43FF8"/>
    <w:pPr>
      <w:widowControl/>
      <w:shd w:val="clear" w:color="auto" w:fill="FFFFFF"/>
      <w:autoSpaceDE/>
      <w:autoSpaceDN/>
      <w:adjustRightInd/>
      <w:spacing w:before="4800" w:line="322" w:lineRule="exact"/>
      <w:ind w:firstLine="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c">
    <w:name w:val="Основной текст1"/>
    <w:basedOn w:val="afffffe"/>
    <w:uiPriority w:val="99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43FF8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43FF8"/>
    <w:pPr>
      <w:widowControl/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Основной текст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5">
    <w:name w:val="Основной текст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51">
    <w:name w:val="Основной текст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">
    <w:name w:val="Основной текст7"/>
    <w:basedOn w:val="afffffe"/>
    <w:uiPriority w:val="99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1">
    <w:name w:val="Основной текст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9">
    <w:name w:val="Основной текст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20">
    <w:name w:val="Основной текст1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30">
    <w:name w:val="Основной текст1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40">
    <w:name w:val="Основной текст14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50">
    <w:name w:val="Основной текст1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70">
    <w:name w:val="Основной текст17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80">
    <w:name w:val="Основной текст1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90">
    <w:name w:val="Основной текст1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00">
    <w:name w:val="Основной текст20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11">
    <w:name w:val="Основной текст21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20">
    <w:name w:val="Основной текст22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30">
    <w:name w:val="Основной текст23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40">
    <w:name w:val="Основной текст24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50">
    <w:name w:val="Основной текст25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60">
    <w:name w:val="Основной текст26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70">
    <w:name w:val="Основной текст27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80">
    <w:name w:val="Основной текст28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90">
    <w:name w:val="Основной текст29"/>
    <w:basedOn w:val="afffffe"/>
    <w:rsid w:val="00A43F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2135pt">
    <w:name w:val="Основной текст (2) + 13;5 pt;Не полужирный"/>
    <w:basedOn w:val="25"/>
    <w:rsid w:val="00A43FF8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62">
    <w:name w:val="Основной текст (6)_"/>
    <w:basedOn w:val="a0"/>
    <w:link w:val="63"/>
    <w:rsid w:val="00A43FF8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A43FF8"/>
    <w:pPr>
      <w:widowControl/>
      <w:shd w:val="clear" w:color="auto" w:fill="FFFFFF"/>
      <w:autoSpaceDE/>
      <w:autoSpaceDN/>
      <w:adjustRightInd/>
      <w:spacing w:after="600" w:line="0" w:lineRule="atLeast"/>
      <w:ind w:firstLine="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Заголовок №3_"/>
    <w:link w:val="37"/>
    <w:locked/>
    <w:rsid w:val="00A43FF8"/>
    <w:rPr>
      <w:spacing w:val="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rsid w:val="00A43FF8"/>
    <w:pPr>
      <w:widowControl/>
      <w:shd w:val="clear" w:color="auto" w:fill="FFFFFF"/>
      <w:autoSpaceDE/>
      <w:autoSpaceDN/>
      <w:adjustRightInd/>
      <w:spacing w:before="780" w:after="540" w:line="324" w:lineRule="exact"/>
      <w:ind w:firstLine="0"/>
      <w:jc w:val="left"/>
      <w:outlineLvl w:val="2"/>
    </w:pPr>
    <w:rPr>
      <w:rFonts w:asciiTheme="minorHAnsi" w:hAnsiTheme="minorHAnsi" w:cs="Times New Roman"/>
      <w:spacing w:val="10"/>
      <w:sz w:val="25"/>
      <w:szCs w:val="25"/>
    </w:rPr>
  </w:style>
  <w:style w:type="character" w:customStyle="1" w:styleId="affffff1">
    <w:name w:val="Основной текст_ Знак"/>
    <w:uiPriority w:val="99"/>
    <w:rsid w:val="00A43FF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Style6">
    <w:name w:val="Style6"/>
    <w:basedOn w:val="a"/>
    <w:rsid w:val="00A43FF8"/>
    <w:pPr>
      <w:spacing w:line="226" w:lineRule="exact"/>
      <w:ind w:firstLine="487"/>
      <w:jc w:val="left"/>
    </w:pPr>
    <w:rPr>
      <w:rFonts w:ascii="Times New Roman" w:eastAsia="Times New Roman" w:hAnsi="Times New Roman" w:cs="Times New Roman"/>
    </w:rPr>
  </w:style>
  <w:style w:type="character" w:customStyle="1" w:styleId="FontStyle12">
    <w:name w:val="Font Style12"/>
    <w:rsid w:val="00A43FF8"/>
    <w:rPr>
      <w:rFonts w:ascii="Times New Roman" w:hAnsi="Times New Roman" w:cs="Times New Roman"/>
      <w:sz w:val="18"/>
      <w:szCs w:val="18"/>
    </w:rPr>
  </w:style>
  <w:style w:type="paragraph" w:customStyle="1" w:styleId="Standard">
    <w:name w:val="Standard"/>
    <w:rsid w:val="00A43FF8"/>
    <w:pPr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styleId="affffff2">
    <w:name w:val="Strong"/>
    <w:basedOn w:val="a0"/>
    <w:uiPriority w:val="22"/>
    <w:qFormat/>
    <w:rsid w:val="00A43FF8"/>
    <w:rPr>
      <w:b/>
      <w:bCs/>
    </w:rPr>
  </w:style>
  <w:style w:type="table" w:customStyle="1" w:styleId="1d">
    <w:name w:val="Сетка таблицы1"/>
    <w:basedOn w:val="a1"/>
    <w:next w:val="afffe"/>
    <w:uiPriority w:val="59"/>
    <w:rsid w:val="007B1066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e">
    <w:name w:val="Основной текст Знак1"/>
    <w:aliases w:val="Основной текст Знак Знак"/>
    <w:rsid w:val="00865BC5"/>
    <w:rPr>
      <w:sz w:val="24"/>
      <w:szCs w:val="24"/>
      <w:lang w:val="ru-RU" w:eastAsia="ru-RU" w:bidi="ar-SA"/>
    </w:rPr>
  </w:style>
  <w:style w:type="character" w:customStyle="1" w:styleId="2a">
    <w:name w:val="Основной текст Знак2"/>
    <w:aliases w:val="Основной текст Знак1 Знак,Основной текст Знак Знак Знак"/>
    <w:basedOn w:val="a0"/>
    <w:rsid w:val="00865B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(2) + 13"/>
    <w:aliases w:val="5 pt,Не полужирный"/>
    <w:basedOn w:val="25"/>
    <w:rsid w:val="008E23AA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ffffff3">
    <w:name w:val="Цветовое выделение для Текст"/>
    <w:uiPriority w:val="99"/>
    <w:rsid w:val="009D18D0"/>
  </w:style>
  <w:style w:type="character" w:customStyle="1" w:styleId="affffff0">
    <w:name w:val="Без интервала Знак"/>
    <w:basedOn w:val="a0"/>
    <w:link w:val="affffff"/>
    <w:uiPriority w:val="1"/>
    <w:rsid w:val="002D7734"/>
    <w:rPr>
      <w:rFonts w:ascii="Calibri" w:eastAsia="Calibri" w:hAnsi="Calibri"/>
      <w:szCs w:val="28"/>
      <w:lang w:eastAsia="en-US"/>
    </w:rPr>
  </w:style>
  <w:style w:type="paragraph" w:customStyle="1" w:styleId="formattext">
    <w:name w:val="formattext"/>
    <w:basedOn w:val="a"/>
    <w:rsid w:val="00EA6F4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6FEDB-E52F-4349-87CC-9AE63F1CB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3270</TotalTime>
  <Pages>10</Pages>
  <Words>1637</Words>
  <Characters>11683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смородинова-ав</cp:lastModifiedBy>
  <cp:revision>146</cp:revision>
  <cp:lastPrinted>2023-12-27T07:42:00Z</cp:lastPrinted>
  <dcterms:created xsi:type="dcterms:W3CDTF">2020-11-09T07:47:00Z</dcterms:created>
  <dcterms:modified xsi:type="dcterms:W3CDTF">2023-12-27T07:42:00Z</dcterms:modified>
</cp:coreProperties>
</file>